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1332C" w14:textId="77777777" w:rsidR="00EC212E" w:rsidRDefault="00EC212E" w:rsidP="00777797">
      <w:pPr>
        <w:framePr w:w="9020" w:h="2097" w:hRule="exact" w:hSpace="180" w:wrap="auto" w:vAnchor="text" w:hAnchor="page" w:x="1598" w:y="-186"/>
        <w:pBdr>
          <w:bottom w:val="single" w:sz="12" w:space="1" w:color="auto"/>
        </w:pBdr>
        <w:spacing w:line="276" w:lineRule="auto"/>
        <w:rPr>
          <w:rFonts w:ascii="Ganymed" w:hAnsi="Ganymed"/>
          <w:noProof/>
          <w:color w:val="000000"/>
          <w:sz w:val="20"/>
        </w:rPr>
      </w:pPr>
    </w:p>
    <w:p w14:paraId="4CD51495" w14:textId="6B57EEF7" w:rsidR="00EC212E" w:rsidRDefault="00D2017F" w:rsidP="00777797">
      <w:pPr>
        <w:framePr w:w="9020" w:h="2097" w:hRule="exact" w:hSpace="180" w:wrap="auto" w:vAnchor="text" w:hAnchor="page" w:x="1598" w:y="-186"/>
        <w:pBdr>
          <w:bottom w:val="single" w:sz="12" w:space="1" w:color="auto"/>
        </w:pBdr>
        <w:spacing w:line="276" w:lineRule="auto"/>
        <w:rPr>
          <w:rFonts w:ascii="Ganymed" w:hAnsi="Ganymed"/>
          <w:noProof/>
          <w:color w:val="000000"/>
          <w:sz w:val="22"/>
        </w:rPr>
      </w:pPr>
      <w:r>
        <w:rPr>
          <w:rFonts w:ascii="Ganymed" w:hAnsi="Ganymed"/>
          <w:noProof/>
          <w:color w:val="000000"/>
          <w:sz w:val="20"/>
        </w:rPr>
        <w:drawing>
          <wp:inline distT="0" distB="0" distL="0" distR="0" wp14:anchorId="6C05E257" wp14:editId="69C2A59A">
            <wp:extent cx="1802765" cy="1087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38860" w14:textId="77777777" w:rsidR="00EC212E" w:rsidRDefault="00EC212E" w:rsidP="00777797">
      <w:pPr>
        <w:pStyle w:val="Zkladntext"/>
        <w:widowControl/>
        <w:spacing w:before="120" w:line="276" w:lineRule="auto"/>
        <w:rPr>
          <w:rFonts w:ascii="Arial" w:hAnsi="Arial" w:cs="Arial"/>
          <w:b/>
          <w:bCs/>
          <w:sz w:val="40"/>
          <w:u w:val="single"/>
        </w:rPr>
      </w:pPr>
    </w:p>
    <w:p w14:paraId="42138219" w14:textId="77777777" w:rsidR="00EC212E" w:rsidRDefault="00EC212E" w:rsidP="00777797">
      <w:pPr>
        <w:pStyle w:val="Zpteenadresa"/>
        <w:framePr w:w="5443" w:h="1219" w:wrap="auto" w:hAnchor="page" w:x="5175" w:y="1625"/>
        <w:spacing w:line="276" w:lineRule="auto"/>
        <w:rPr>
          <w:rFonts w:ascii="Avalon" w:hAnsi="Avalon"/>
          <w:sz w:val="28"/>
        </w:rPr>
      </w:pPr>
      <w:r>
        <w:rPr>
          <w:rFonts w:ascii="Avalon" w:hAnsi="Avalon"/>
          <w:sz w:val="28"/>
        </w:rPr>
        <w:t xml:space="preserve">         ATELIER  ALFA, spol. s r.o. Jihlava</w:t>
      </w:r>
    </w:p>
    <w:p w14:paraId="0172CDE8" w14:textId="77777777" w:rsidR="00EC212E" w:rsidRDefault="00EC212E" w:rsidP="00777797">
      <w:pPr>
        <w:pStyle w:val="Zpteenadresa"/>
        <w:framePr w:w="5443" w:h="1219" w:wrap="auto" w:hAnchor="page" w:x="5175" w:y="1625"/>
        <w:spacing w:line="276" w:lineRule="auto"/>
        <w:rPr>
          <w:rFonts w:ascii="Avalon" w:hAnsi="Avalon"/>
          <w:sz w:val="28"/>
        </w:rPr>
      </w:pPr>
      <w:r>
        <w:rPr>
          <w:rFonts w:ascii="Avalon" w:hAnsi="Avalon"/>
          <w:sz w:val="28"/>
        </w:rPr>
        <w:t xml:space="preserve">              Brněnská 48, 586 01 Jihlava</w:t>
      </w:r>
    </w:p>
    <w:p w14:paraId="2C51E213" w14:textId="77777777" w:rsidR="00EC212E" w:rsidRDefault="00EC212E" w:rsidP="00777797">
      <w:pPr>
        <w:pStyle w:val="Zpteenadresa"/>
        <w:framePr w:w="5443" w:h="1219" w:wrap="auto" w:hAnchor="page" w:x="5175" w:y="1625"/>
        <w:spacing w:line="276" w:lineRule="auto"/>
        <w:rPr>
          <w:rFonts w:ascii="Avalon" w:hAnsi="Avalon"/>
          <w:sz w:val="20"/>
        </w:rPr>
      </w:pPr>
      <w:r>
        <w:rPr>
          <w:rFonts w:ascii="Avalon" w:hAnsi="Avalon"/>
          <w:sz w:val="20"/>
        </w:rPr>
        <w:t xml:space="preserve">                        zapsána v obchodním rejstříku </w:t>
      </w:r>
    </w:p>
    <w:p w14:paraId="5C5AAD7F" w14:textId="77777777" w:rsidR="00EC212E" w:rsidRDefault="00EC212E" w:rsidP="00777797">
      <w:pPr>
        <w:pStyle w:val="Zpteenadresa"/>
        <w:framePr w:w="5443" w:h="1219" w:wrap="auto" w:hAnchor="page" w:x="5175" w:y="1625"/>
        <w:spacing w:line="276" w:lineRule="auto"/>
        <w:rPr>
          <w:rFonts w:ascii="Times New Roman" w:hAnsi="Times New Roman"/>
          <w:sz w:val="24"/>
        </w:rPr>
      </w:pPr>
      <w:r>
        <w:rPr>
          <w:rFonts w:ascii="Avalon" w:hAnsi="Avalon"/>
          <w:sz w:val="20"/>
        </w:rPr>
        <w:t xml:space="preserve">           u Obchodního soudu v Brně, oddíl C, vložka 877</w:t>
      </w:r>
    </w:p>
    <w:p w14:paraId="1DBEC821" w14:textId="77777777" w:rsidR="009B2D0E" w:rsidRPr="009B2D0E" w:rsidRDefault="00A33669" w:rsidP="009B2D0E">
      <w:pPr>
        <w:ind w:left="2977" w:hanging="2977"/>
        <w:rPr>
          <w:b/>
          <w:bCs/>
        </w:rPr>
      </w:pPr>
      <w:bookmarkStart w:id="0" w:name="_Hlk82102617"/>
      <w:bookmarkStart w:id="1" w:name="_Hlk135303382"/>
      <w:r>
        <w:rPr>
          <w:b/>
          <w:bCs/>
          <w:sz w:val="30"/>
          <w:szCs w:val="30"/>
        </w:rPr>
        <w:t>Akce:</w:t>
      </w:r>
      <w:r>
        <w:tab/>
      </w:r>
      <w:r w:rsidR="009B2D0E" w:rsidRPr="009B2D0E">
        <w:rPr>
          <w:b/>
          <w:bCs/>
        </w:rPr>
        <w:t>OBNOVA VSTUPU V ULIČNÍ FASÁDĚ NA</w:t>
      </w:r>
    </w:p>
    <w:p w14:paraId="3B1053D5" w14:textId="77777777" w:rsidR="009B2D0E" w:rsidRDefault="009B2D0E" w:rsidP="009B2D0E">
      <w:pPr>
        <w:ind w:left="2977"/>
        <w:rPr>
          <w:b/>
          <w:bCs/>
        </w:rPr>
      </w:pPr>
      <w:r w:rsidRPr="009B2D0E">
        <w:rPr>
          <w:b/>
          <w:bCs/>
        </w:rPr>
        <w:t>OBJEKTU Č.P. 4 V ULICI DIVADELNÍ V</w:t>
      </w:r>
      <w:r>
        <w:rPr>
          <w:b/>
          <w:bCs/>
        </w:rPr>
        <w:t> </w:t>
      </w:r>
      <w:r w:rsidRPr="009B2D0E">
        <w:rPr>
          <w:b/>
          <w:bCs/>
        </w:rPr>
        <w:t>JIHLAVĚ</w:t>
      </w:r>
    </w:p>
    <w:p w14:paraId="7C6CF4E8" w14:textId="77777777" w:rsidR="009B2D0E" w:rsidRDefault="009B2D0E" w:rsidP="00370713">
      <w:pPr>
        <w:ind w:left="2977" w:hanging="2977"/>
        <w:rPr>
          <w:rFonts w:cs="Arial"/>
        </w:rPr>
      </w:pPr>
    </w:p>
    <w:p w14:paraId="7AFC6303" w14:textId="77777777" w:rsidR="00A33669" w:rsidRDefault="00A33669" w:rsidP="006B3560">
      <w:pPr>
        <w:ind w:left="2977" w:hanging="2977"/>
        <w:rPr>
          <w:rFonts w:cs="Arial"/>
        </w:rPr>
      </w:pPr>
      <w:r>
        <w:rPr>
          <w:rFonts w:cs="Arial"/>
        </w:rPr>
        <w:t>Stupeň :</w:t>
      </w:r>
      <w:r>
        <w:rPr>
          <w:rFonts w:cs="Arial"/>
        </w:rPr>
        <w:tab/>
      </w:r>
      <w:r w:rsidR="00330FD7">
        <w:rPr>
          <w:rFonts w:cs="Arial"/>
        </w:rPr>
        <w:t xml:space="preserve">DOKUMENTACE PRO </w:t>
      </w:r>
      <w:r w:rsidR="00B44E8A">
        <w:rPr>
          <w:rFonts w:cs="Arial"/>
        </w:rPr>
        <w:t>OHLÁŠENÍ STAVBY</w:t>
      </w:r>
      <w:r w:rsidR="00330FD7">
        <w:rPr>
          <w:rFonts w:cs="Arial"/>
        </w:rPr>
        <w:t xml:space="preserve"> </w:t>
      </w:r>
      <w:r>
        <w:rPr>
          <w:rFonts w:cs="Arial"/>
        </w:rPr>
        <w:t xml:space="preserve">/ </w:t>
      </w:r>
      <w:r w:rsidR="00B44E8A">
        <w:rPr>
          <w:rFonts w:cs="Arial"/>
        </w:rPr>
        <w:t xml:space="preserve">DOS </w:t>
      </w:r>
    </w:p>
    <w:p w14:paraId="3F6F584F" w14:textId="77777777" w:rsidR="004B2AD0" w:rsidRDefault="00A33669" w:rsidP="00370713">
      <w:pPr>
        <w:pStyle w:val="Zkladntext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Investor :</w:t>
      </w:r>
      <w:r>
        <w:rPr>
          <w:rFonts w:ascii="Arial" w:hAnsi="Arial" w:cs="Arial"/>
        </w:rPr>
        <w:tab/>
      </w:r>
      <w:r w:rsidR="00370713">
        <w:rPr>
          <w:rFonts w:ascii="Arial" w:hAnsi="Arial" w:cs="Arial"/>
        </w:rPr>
        <w:t>Statutární město Jihlava, Masarykovo nám. 97/1, Jihlava</w:t>
      </w:r>
    </w:p>
    <w:p w14:paraId="2D9BB008" w14:textId="77777777" w:rsidR="00370713" w:rsidRDefault="00A33669" w:rsidP="00370713">
      <w:pPr>
        <w:pStyle w:val="Zkladntext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Zpracovatel :</w:t>
      </w:r>
      <w:r>
        <w:rPr>
          <w:rFonts w:ascii="Arial" w:hAnsi="Arial" w:cs="Arial"/>
        </w:rPr>
        <w:tab/>
        <w:t>A</w:t>
      </w:r>
      <w:r w:rsidR="00370713">
        <w:rPr>
          <w:rFonts w:ascii="Arial" w:hAnsi="Arial" w:cs="Arial"/>
        </w:rPr>
        <w:t>TELIER ALFA,</w:t>
      </w:r>
      <w:r>
        <w:rPr>
          <w:rFonts w:ascii="Arial" w:hAnsi="Arial" w:cs="Arial"/>
        </w:rPr>
        <w:t xml:space="preserve"> spol. s.r.o., Brněnská </w:t>
      </w:r>
      <w:r w:rsidR="00370713">
        <w:rPr>
          <w:rFonts w:ascii="Arial" w:hAnsi="Arial" w:cs="Arial"/>
        </w:rPr>
        <w:t>563/</w:t>
      </w:r>
      <w:r>
        <w:rPr>
          <w:rFonts w:ascii="Arial" w:hAnsi="Arial" w:cs="Arial"/>
        </w:rPr>
        <w:t>48</w:t>
      </w:r>
    </w:p>
    <w:p w14:paraId="48BCFADF" w14:textId="77777777" w:rsidR="00A33669" w:rsidRDefault="00A33669" w:rsidP="006B3560">
      <w:pPr>
        <w:pStyle w:val="Zkladntext"/>
        <w:ind w:left="2977"/>
        <w:rPr>
          <w:rFonts w:ascii="Arial" w:hAnsi="Arial" w:cs="Arial"/>
        </w:rPr>
      </w:pPr>
      <w:r>
        <w:rPr>
          <w:rFonts w:ascii="Arial" w:hAnsi="Arial" w:cs="Arial"/>
        </w:rPr>
        <w:t>586 01 Jihlava</w:t>
      </w:r>
    </w:p>
    <w:p w14:paraId="14F1204B" w14:textId="77777777" w:rsidR="00A33669" w:rsidRDefault="00A33669" w:rsidP="00370713">
      <w:pPr>
        <w:pStyle w:val="Zkladntext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Zakázkové číslo:</w:t>
      </w:r>
      <w:r>
        <w:rPr>
          <w:rFonts w:ascii="Arial" w:hAnsi="Arial" w:cs="Arial"/>
        </w:rPr>
        <w:tab/>
      </w:r>
      <w:r w:rsidRPr="00F6312D">
        <w:rPr>
          <w:rFonts w:ascii="Arial" w:hAnsi="Arial" w:cs="Arial"/>
          <w:color w:val="auto"/>
        </w:rPr>
        <w:t>P 1</w:t>
      </w:r>
      <w:r w:rsidR="009B2D0E">
        <w:rPr>
          <w:rFonts w:ascii="Arial" w:hAnsi="Arial" w:cs="Arial"/>
          <w:color w:val="auto"/>
        </w:rPr>
        <w:t>115/2024</w:t>
      </w:r>
      <w:bookmarkEnd w:id="1"/>
    </w:p>
    <w:p w14:paraId="0170AA94" w14:textId="77777777" w:rsidR="00A33669" w:rsidRDefault="00A33669" w:rsidP="00370713">
      <w:pPr>
        <w:pStyle w:val="Zkladntext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Datum :</w:t>
      </w:r>
      <w:r>
        <w:rPr>
          <w:rFonts w:ascii="Arial" w:hAnsi="Arial" w:cs="Arial"/>
        </w:rPr>
        <w:tab/>
      </w:r>
      <w:r>
        <w:fldChar w:fldCharType="begin"/>
      </w:r>
      <w:r>
        <w:rPr>
          <w:rFonts w:ascii="Arial" w:hAnsi="Arial" w:cs="Arial"/>
        </w:rPr>
        <w:instrText xml:space="preserve"> TIME \@ "d. MMMM yyyy" </w:instrText>
      </w:r>
      <w:r>
        <w:fldChar w:fldCharType="separate"/>
      </w:r>
      <w:r w:rsidR="00D2017F">
        <w:rPr>
          <w:rFonts w:ascii="Arial" w:hAnsi="Arial" w:cs="Arial"/>
          <w:noProof/>
        </w:rPr>
        <w:t>21. února 2024</w:t>
      </w:r>
      <w:r>
        <w:fldChar w:fldCharType="end"/>
      </w:r>
    </w:p>
    <w:bookmarkEnd w:id="0"/>
    <w:p w14:paraId="5A4C8E43" w14:textId="77777777" w:rsidR="00EC212E" w:rsidRDefault="00EC212E" w:rsidP="00777797">
      <w:pPr>
        <w:pStyle w:val="Zkladntext"/>
        <w:widowControl/>
        <w:spacing w:before="120" w:line="276" w:lineRule="auto"/>
        <w:jc w:val="left"/>
        <w:rPr>
          <w:rFonts w:ascii="Arial" w:hAnsi="Arial" w:cs="Arial"/>
          <w:b/>
          <w:bCs/>
          <w:sz w:val="40"/>
          <w:u w:val="single"/>
        </w:rPr>
      </w:pPr>
    </w:p>
    <w:p w14:paraId="45FA7768" w14:textId="77777777" w:rsidR="00A33669" w:rsidRDefault="00A33669" w:rsidP="00777797">
      <w:pPr>
        <w:pStyle w:val="Zkladntext"/>
        <w:widowControl/>
        <w:spacing w:before="120" w:line="276" w:lineRule="auto"/>
        <w:jc w:val="left"/>
        <w:rPr>
          <w:rFonts w:ascii="Arial" w:hAnsi="Arial" w:cs="Arial"/>
          <w:b/>
          <w:bCs/>
          <w:sz w:val="40"/>
          <w:u w:val="single"/>
        </w:rPr>
      </w:pPr>
    </w:p>
    <w:p w14:paraId="34C3B8A2" w14:textId="77777777" w:rsidR="00EC212E" w:rsidRPr="00067390" w:rsidRDefault="002E4F26" w:rsidP="002E4F26">
      <w:pPr>
        <w:pStyle w:val="Nadpis1"/>
        <w:numPr>
          <w:ilvl w:val="0"/>
          <w:numId w:val="19"/>
        </w:numPr>
        <w:jc w:val="center"/>
        <w:rPr>
          <w:sz w:val="56"/>
        </w:rPr>
      </w:pPr>
      <w:r w:rsidRPr="00067390">
        <w:t xml:space="preserve">- </w:t>
      </w:r>
      <w:r w:rsidR="00BF59C7" w:rsidRPr="00067390">
        <w:t>PRŮVODNÍ ZPRÁVA</w:t>
      </w:r>
    </w:p>
    <w:p w14:paraId="538EEF40" w14:textId="77777777" w:rsidR="00EC212E" w:rsidRDefault="00EC212E" w:rsidP="00777797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2D7D4045" w14:textId="77777777" w:rsidR="00EC212E" w:rsidRDefault="00EC212E" w:rsidP="00777797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39175EA0" w14:textId="77777777" w:rsidR="00EC212E" w:rsidRDefault="00EC212E" w:rsidP="00777797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</w:p>
    <w:p w14:paraId="5095E582" w14:textId="77777777" w:rsidR="00EC212E" w:rsidRDefault="00EC212E" w:rsidP="00777797">
      <w:pPr>
        <w:pStyle w:val="Zkladntext"/>
        <w:widowControl/>
        <w:spacing w:before="12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POZNÁMKA : </w:t>
      </w:r>
    </w:p>
    <w:p w14:paraId="21928DB6" w14:textId="77777777" w:rsidR="00EC212E" w:rsidRDefault="00AD7E45" w:rsidP="00777797">
      <w:pPr>
        <w:pStyle w:val="Zkladntext"/>
        <w:widowControl/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C212E">
        <w:rPr>
          <w:rFonts w:ascii="Arial" w:hAnsi="Arial" w:cs="Arial"/>
        </w:rPr>
        <w:t>všechny v dokumentaci uváděné normy, předpisy a vyhlášky se rozumí v platném znění.</w:t>
      </w:r>
    </w:p>
    <w:p w14:paraId="0E533EA9" w14:textId="77777777" w:rsidR="00AD7E45" w:rsidRDefault="00AD7E45" w:rsidP="00777797">
      <w:pPr>
        <w:pStyle w:val="Zkladntext"/>
        <w:widowControl/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tato dokumentace nenahrazuje vzdělání odborných učilišť a středních a vysokých škol stavebního směru. </w:t>
      </w:r>
    </w:p>
    <w:p w14:paraId="2A978E12" w14:textId="77777777" w:rsidR="00AD7E45" w:rsidRDefault="00AD7E45" w:rsidP="00777797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1332169E" w14:textId="77777777" w:rsidR="00EC212E" w:rsidRDefault="00EC212E" w:rsidP="00777797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039A6938" w14:textId="77777777" w:rsidR="006B3560" w:rsidRDefault="006B3560" w:rsidP="00777797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55C33733" w14:textId="77777777" w:rsidR="00EC212E" w:rsidRDefault="00EC212E" w:rsidP="00777797">
      <w:pPr>
        <w:pStyle w:val="Zkladntext"/>
        <w:widowControl/>
        <w:spacing w:before="120" w:line="276" w:lineRule="auto"/>
        <w:rPr>
          <w:rFonts w:ascii="Arial" w:hAnsi="Arial" w:cs="Arial"/>
        </w:rPr>
      </w:pPr>
    </w:p>
    <w:p w14:paraId="3D297FA9" w14:textId="77777777" w:rsidR="00645FF4" w:rsidRDefault="00645FF4" w:rsidP="002E4F26">
      <w:pPr>
        <w:pStyle w:val="Nadpis2"/>
      </w:pPr>
      <w:r>
        <w:lastRenderedPageBreak/>
        <w:t xml:space="preserve">Identifikační údaje </w:t>
      </w:r>
    </w:p>
    <w:p w14:paraId="7C1351F4" w14:textId="77777777" w:rsidR="00645FF4" w:rsidRDefault="00645FF4" w:rsidP="003A56BF">
      <w:pPr>
        <w:pStyle w:val="Nadpis3"/>
      </w:pPr>
      <w:r>
        <w:t>Údaje o stavbě</w:t>
      </w:r>
    </w:p>
    <w:p w14:paraId="0C3BFC7F" w14:textId="77777777" w:rsidR="00624F89" w:rsidRPr="009B2D0E" w:rsidRDefault="00902F09" w:rsidP="00370713">
      <w:pPr>
        <w:ind w:left="2977" w:hanging="2977"/>
        <w:rPr>
          <w:b/>
          <w:bCs/>
        </w:rPr>
      </w:pPr>
      <w:bookmarkStart w:id="2" w:name="_Hlk106022484"/>
      <w:bookmarkStart w:id="3" w:name="_Hlk135311351"/>
      <w:r>
        <w:t>název stavby :</w:t>
      </w:r>
      <w:r w:rsidR="00624F89">
        <w:tab/>
      </w:r>
      <w:r w:rsidR="00624F89" w:rsidRPr="009B2D0E">
        <w:rPr>
          <w:b/>
          <w:bCs/>
        </w:rPr>
        <w:t>OBNOVA VSTUPU V ULIČNÍ FASÁDĚ NA</w:t>
      </w:r>
    </w:p>
    <w:p w14:paraId="74525B8A" w14:textId="77777777" w:rsidR="00624F89" w:rsidRDefault="00624F89" w:rsidP="00370713">
      <w:pPr>
        <w:ind w:left="2977"/>
        <w:rPr>
          <w:b/>
          <w:bCs/>
        </w:rPr>
      </w:pPr>
      <w:r w:rsidRPr="009B2D0E">
        <w:rPr>
          <w:b/>
          <w:bCs/>
        </w:rPr>
        <w:t>OBJEKTU Č.P. 4 V ULICI DIVADELNÍ V</w:t>
      </w:r>
      <w:r>
        <w:rPr>
          <w:b/>
          <w:bCs/>
        </w:rPr>
        <w:t> </w:t>
      </w:r>
      <w:r w:rsidRPr="009B2D0E">
        <w:rPr>
          <w:b/>
          <w:bCs/>
        </w:rPr>
        <w:t>JIHLAVĚ</w:t>
      </w:r>
    </w:p>
    <w:p w14:paraId="168EC14F" w14:textId="77777777" w:rsidR="00624F89" w:rsidRDefault="00624F89" w:rsidP="00370713">
      <w:pPr>
        <w:ind w:left="2977"/>
        <w:rPr>
          <w:b/>
          <w:bCs/>
        </w:rPr>
      </w:pPr>
    </w:p>
    <w:p w14:paraId="7D9AB70E" w14:textId="77777777" w:rsidR="00B44E8A" w:rsidRDefault="00722B62" w:rsidP="00370713">
      <w:pPr>
        <w:ind w:left="2835" w:hanging="2835"/>
        <w:rPr>
          <w:rFonts w:cs="Arial"/>
        </w:rPr>
      </w:pPr>
      <w:r>
        <w:rPr>
          <w:rFonts w:cs="Arial"/>
        </w:rPr>
        <w:t>místo stavby :</w:t>
      </w:r>
      <w:r>
        <w:rPr>
          <w:rFonts w:cs="Arial"/>
        </w:rPr>
        <w:tab/>
      </w:r>
      <w:r w:rsidR="00624F89" w:rsidRPr="00624F89">
        <w:rPr>
          <w:rFonts w:cs="Arial"/>
        </w:rPr>
        <w:t>DIVADELNÍ 4, 586 01 JIHLAVA</w:t>
      </w:r>
      <w:r w:rsidR="00624F89">
        <w:rPr>
          <w:rFonts w:cs="Arial"/>
        </w:rPr>
        <w:t>, parc. č. 2820</w:t>
      </w:r>
    </w:p>
    <w:p w14:paraId="336D9F9B" w14:textId="77777777" w:rsidR="006B3560" w:rsidRDefault="00645FF4" w:rsidP="006B3560">
      <w:pPr>
        <w:ind w:left="2835" w:hanging="2835"/>
        <w:rPr>
          <w:rFonts w:cs="Arial"/>
        </w:rPr>
      </w:pPr>
      <w:r>
        <w:rPr>
          <w:rFonts w:cs="Arial"/>
        </w:rPr>
        <w:t>s</w:t>
      </w:r>
      <w:r w:rsidR="00722B62">
        <w:rPr>
          <w:rFonts w:cs="Arial"/>
        </w:rPr>
        <w:t>tavební úřad :</w:t>
      </w:r>
      <w:r w:rsidR="00722B62">
        <w:rPr>
          <w:rFonts w:cs="Arial"/>
        </w:rPr>
        <w:tab/>
      </w:r>
      <w:r w:rsidR="00B44E8A">
        <w:rPr>
          <w:rFonts w:cs="Arial"/>
        </w:rPr>
        <w:t>Jihlava</w:t>
      </w:r>
    </w:p>
    <w:p w14:paraId="0F90B92E" w14:textId="77777777" w:rsidR="00645FF4" w:rsidRDefault="00722B62" w:rsidP="006B3560">
      <w:pPr>
        <w:ind w:left="2835" w:hanging="2835"/>
        <w:rPr>
          <w:rFonts w:cs="Arial"/>
        </w:rPr>
      </w:pPr>
      <w:r>
        <w:rPr>
          <w:rFonts w:cs="Arial"/>
        </w:rPr>
        <w:t>kraj :</w:t>
      </w:r>
      <w:r>
        <w:rPr>
          <w:rFonts w:cs="Arial"/>
        </w:rPr>
        <w:tab/>
      </w:r>
      <w:r w:rsidR="00B44E8A">
        <w:rPr>
          <w:rFonts w:cs="Arial"/>
        </w:rPr>
        <w:t>Vysočina</w:t>
      </w:r>
    </w:p>
    <w:p w14:paraId="3E1CD235" w14:textId="77777777" w:rsidR="00645FF4" w:rsidRDefault="00722B62" w:rsidP="006B3560">
      <w:pPr>
        <w:pStyle w:val="dka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katastrální území :</w:t>
      </w:r>
      <w:r>
        <w:rPr>
          <w:rFonts w:ascii="Arial" w:hAnsi="Arial" w:cs="Arial"/>
        </w:rPr>
        <w:tab/>
      </w:r>
      <w:r w:rsidR="00B44E8A">
        <w:rPr>
          <w:rFonts w:ascii="Arial" w:hAnsi="Arial" w:cs="Arial"/>
        </w:rPr>
        <w:t>Jihlava</w:t>
      </w:r>
    </w:p>
    <w:p w14:paraId="72B91371" w14:textId="77777777" w:rsidR="00B44E8A" w:rsidRDefault="00645FF4" w:rsidP="006B3560">
      <w:pPr>
        <w:pStyle w:val="dka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vlastnické vztahy</w:t>
      </w:r>
      <w:r w:rsidR="005F6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370713">
        <w:rPr>
          <w:rFonts w:ascii="Arial" w:hAnsi="Arial" w:cs="Arial"/>
        </w:rPr>
        <w:t>Statutární město Jihlava, Masarykovo nám. 97/1, Jihlava</w:t>
      </w:r>
    </w:p>
    <w:p w14:paraId="412BCE3C" w14:textId="77777777" w:rsidR="0081403C" w:rsidRDefault="00722B62" w:rsidP="006B3560">
      <w:pPr>
        <w:pStyle w:val="dka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předmět dokumentace</w:t>
      </w:r>
      <w:r w:rsidR="005F6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8F1689">
        <w:rPr>
          <w:rFonts w:ascii="Arial" w:hAnsi="Arial" w:cs="Arial"/>
        </w:rPr>
        <w:t xml:space="preserve">změna dokončené stavby - </w:t>
      </w:r>
      <w:r w:rsidR="00B44E8A">
        <w:rPr>
          <w:rFonts w:ascii="Arial" w:hAnsi="Arial" w:cs="Arial"/>
        </w:rPr>
        <w:t xml:space="preserve">stavební úpravy </w:t>
      </w:r>
      <w:r w:rsidR="00624F89">
        <w:rPr>
          <w:rFonts w:ascii="Arial" w:hAnsi="Arial" w:cs="Arial"/>
        </w:rPr>
        <w:t>– obnova vstupu</w:t>
      </w:r>
    </w:p>
    <w:p w14:paraId="4893BB1F" w14:textId="77777777" w:rsidR="00F3481F" w:rsidRDefault="007D2174" w:rsidP="006B3560">
      <w:pPr>
        <w:pStyle w:val="dka"/>
        <w:ind w:left="2835" w:hanging="2835"/>
        <w:rPr>
          <w:rFonts w:ascii="Arial" w:hAnsi="Arial" w:cs="Arial"/>
        </w:rPr>
      </w:pPr>
      <w:r>
        <w:rPr>
          <w:rFonts w:ascii="Arial" w:hAnsi="Arial" w:cs="Arial"/>
        </w:rPr>
        <w:t>stavba dočasná / trvalá</w:t>
      </w:r>
      <w:r w:rsidR="005F6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A33669">
        <w:rPr>
          <w:rFonts w:ascii="Arial" w:hAnsi="Arial" w:cs="Arial"/>
        </w:rPr>
        <w:t>jedná se o stavbu trvalou</w:t>
      </w:r>
      <w:bookmarkEnd w:id="2"/>
    </w:p>
    <w:p w14:paraId="667E809B" w14:textId="77777777" w:rsidR="00370713" w:rsidRDefault="00370713" w:rsidP="00370713">
      <w:pPr>
        <w:pStyle w:val="dka"/>
        <w:spacing w:after="240"/>
        <w:ind w:left="2835" w:hanging="2835"/>
        <w:rPr>
          <w:rFonts w:ascii="Arial" w:hAnsi="Arial" w:cs="Arial"/>
        </w:rPr>
      </w:pPr>
    </w:p>
    <w:bookmarkEnd w:id="3"/>
    <w:p w14:paraId="1E18AD2D" w14:textId="77777777" w:rsidR="00645FF4" w:rsidRPr="00325FB6" w:rsidRDefault="00325FB6" w:rsidP="006C4744">
      <w:pPr>
        <w:pStyle w:val="Nadpis3"/>
      </w:pPr>
      <w:r>
        <w:t>Údaje o žadateli</w:t>
      </w:r>
    </w:p>
    <w:p w14:paraId="33B85C48" w14:textId="77777777" w:rsidR="00CE667F" w:rsidRPr="00A33669" w:rsidRDefault="00CE667F" w:rsidP="00CE667F">
      <w:bookmarkStart w:id="4" w:name="_Hlk106022499"/>
      <w:r w:rsidRPr="00A33669">
        <w:t>Název:</w:t>
      </w:r>
      <w:r w:rsidRPr="00A33669">
        <w:tab/>
      </w:r>
      <w:r>
        <w:tab/>
      </w:r>
      <w:r w:rsidR="00370713">
        <w:t>Statutární město Jihlava</w:t>
      </w:r>
    </w:p>
    <w:p w14:paraId="42B91431" w14:textId="77777777" w:rsidR="00370713" w:rsidRDefault="00CE667F" w:rsidP="00CE667F">
      <w:r w:rsidRPr="00A33669">
        <w:t>Sídlo / adresa:</w:t>
      </w:r>
      <w:r w:rsidRPr="00A33669">
        <w:tab/>
      </w:r>
      <w:r w:rsidR="00370713">
        <w:t>Masarykovo náměstí 97/1, 58601 Jihlava</w:t>
      </w:r>
    </w:p>
    <w:p w14:paraId="51487411" w14:textId="77777777" w:rsidR="00370713" w:rsidRDefault="00370713" w:rsidP="00CE667F">
      <w:r>
        <w:t xml:space="preserve">IČ: </w:t>
      </w:r>
      <w:r>
        <w:tab/>
      </w:r>
      <w:r>
        <w:tab/>
      </w:r>
      <w:r>
        <w:tab/>
        <w:t>00286010</w:t>
      </w:r>
    </w:p>
    <w:bookmarkEnd w:id="4"/>
    <w:p w14:paraId="639988F7" w14:textId="77777777" w:rsidR="00CE667F" w:rsidRPr="00A33669" w:rsidRDefault="00CE667F" w:rsidP="00CE667F"/>
    <w:p w14:paraId="14284EF0" w14:textId="77777777" w:rsidR="00645FF4" w:rsidRPr="006C4744" w:rsidRDefault="00645FF4" w:rsidP="006C4744">
      <w:pPr>
        <w:pStyle w:val="Nadpis3"/>
      </w:pPr>
      <w:r>
        <w:t>Údaje o zpracovateli dokumentace</w:t>
      </w:r>
    </w:p>
    <w:p w14:paraId="6969138B" w14:textId="77777777" w:rsidR="00645FF4" w:rsidRDefault="00CB256B" w:rsidP="00370713">
      <w:pPr>
        <w:tabs>
          <w:tab w:val="left" w:pos="2835"/>
        </w:tabs>
        <w:rPr>
          <w:rFonts w:cs="Arial"/>
        </w:rPr>
      </w:pPr>
      <w:r>
        <w:rPr>
          <w:rFonts w:cs="Arial"/>
        </w:rPr>
        <w:t>název a sídlo :</w:t>
      </w:r>
      <w:r>
        <w:rPr>
          <w:rFonts w:cs="Arial"/>
        </w:rPr>
        <w:tab/>
      </w:r>
      <w:r w:rsidR="00645FF4">
        <w:rPr>
          <w:rFonts w:cs="Arial"/>
        </w:rPr>
        <w:t>ATELIER ALFA spol. s r.o.</w:t>
      </w:r>
    </w:p>
    <w:p w14:paraId="7F1FAAD6" w14:textId="77777777" w:rsidR="006B3560" w:rsidRDefault="00CB256B" w:rsidP="006B3560">
      <w:pPr>
        <w:tabs>
          <w:tab w:val="left" w:pos="2835"/>
        </w:tabs>
        <w:rPr>
          <w:rFonts w:cs="Arial"/>
        </w:rPr>
      </w:pPr>
      <w:r>
        <w:rPr>
          <w:rFonts w:cs="Arial"/>
        </w:rPr>
        <w:tab/>
      </w:r>
      <w:r w:rsidR="00645FF4">
        <w:rPr>
          <w:rFonts w:cs="Arial"/>
        </w:rPr>
        <w:t xml:space="preserve">Brněnská </w:t>
      </w:r>
      <w:r w:rsidR="00370713">
        <w:rPr>
          <w:rFonts w:cs="Arial"/>
        </w:rPr>
        <w:t>563/</w:t>
      </w:r>
      <w:r w:rsidR="00645FF4">
        <w:rPr>
          <w:rFonts w:cs="Arial"/>
        </w:rPr>
        <w:t>48, 586 01 Jihlava</w:t>
      </w:r>
    </w:p>
    <w:p w14:paraId="7CE9D0CB" w14:textId="77777777" w:rsidR="00645FF4" w:rsidRDefault="00CB256B" w:rsidP="006B3560">
      <w:pPr>
        <w:tabs>
          <w:tab w:val="left" w:pos="2835"/>
        </w:tabs>
        <w:rPr>
          <w:rFonts w:cs="Arial"/>
        </w:rPr>
      </w:pPr>
      <w:r>
        <w:rPr>
          <w:rFonts w:cs="Arial"/>
        </w:rPr>
        <w:t xml:space="preserve">kraj :               </w:t>
      </w:r>
      <w:r>
        <w:rPr>
          <w:rFonts w:cs="Arial"/>
        </w:rPr>
        <w:tab/>
      </w:r>
      <w:r w:rsidR="005F61F3">
        <w:rPr>
          <w:rFonts w:cs="Arial"/>
        </w:rPr>
        <w:t xml:space="preserve">Kraj </w:t>
      </w:r>
      <w:r w:rsidR="00645FF4">
        <w:rPr>
          <w:rFonts w:cs="Arial"/>
        </w:rPr>
        <w:t>Vysočina</w:t>
      </w:r>
    </w:p>
    <w:p w14:paraId="30FC0218" w14:textId="77777777" w:rsidR="00645FF4" w:rsidRDefault="00645FF4" w:rsidP="006B3560">
      <w:pPr>
        <w:pStyle w:val="dka"/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>zodpověd. projektant :</w:t>
      </w:r>
      <w:r>
        <w:rPr>
          <w:rFonts w:ascii="Arial" w:hAnsi="Arial" w:cs="Arial"/>
        </w:rPr>
        <w:tab/>
        <w:t>Ing. Slavomír Langmajer</w:t>
      </w:r>
    </w:p>
    <w:p w14:paraId="4EE9206B" w14:textId="77777777" w:rsidR="00645FF4" w:rsidRDefault="00645FF4" w:rsidP="006B3560">
      <w:pPr>
        <w:pStyle w:val="dka"/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CB256B">
        <w:rPr>
          <w:rFonts w:ascii="Arial" w:hAnsi="Arial" w:cs="Arial"/>
        </w:rPr>
        <w:t>íslo projektanta :</w:t>
      </w:r>
      <w:r w:rsidR="00CB256B">
        <w:rPr>
          <w:rFonts w:ascii="Arial" w:hAnsi="Arial" w:cs="Arial"/>
        </w:rPr>
        <w:tab/>
      </w:r>
      <w:r>
        <w:rPr>
          <w:rFonts w:ascii="Arial" w:hAnsi="Arial" w:cs="Arial"/>
        </w:rPr>
        <w:t>ČKAIT – 1000736, pozemní stavby</w:t>
      </w:r>
    </w:p>
    <w:p w14:paraId="608D9092" w14:textId="77777777" w:rsidR="00645FF4" w:rsidRDefault="00CB256B" w:rsidP="006B3560">
      <w:pPr>
        <w:tabs>
          <w:tab w:val="left" w:pos="2835"/>
        </w:tabs>
        <w:rPr>
          <w:rFonts w:cs="Arial"/>
        </w:rPr>
      </w:pPr>
      <w:r>
        <w:rPr>
          <w:rFonts w:cs="Arial"/>
        </w:rPr>
        <w:t>telefon,</w:t>
      </w:r>
      <w:r w:rsidR="005F61F3">
        <w:rPr>
          <w:rFonts w:cs="Arial"/>
        </w:rPr>
        <w:t xml:space="preserve"> </w:t>
      </w:r>
      <w:r>
        <w:rPr>
          <w:rFonts w:cs="Arial"/>
        </w:rPr>
        <w:t>fax</w:t>
      </w:r>
      <w:r w:rsidR="005F61F3">
        <w:rPr>
          <w:rFonts w:cs="Arial"/>
        </w:rPr>
        <w:t xml:space="preserve"> </w:t>
      </w:r>
      <w:r>
        <w:rPr>
          <w:rFonts w:cs="Arial"/>
        </w:rPr>
        <w:t xml:space="preserve">: </w:t>
      </w:r>
      <w:r>
        <w:rPr>
          <w:rFonts w:cs="Arial"/>
        </w:rPr>
        <w:tab/>
      </w:r>
      <w:r w:rsidR="00370713">
        <w:rPr>
          <w:rFonts w:cs="Arial"/>
        </w:rPr>
        <w:t xml:space="preserve">+420 </w:t>
      </w:r>
      <w:r w:rsidR="00645FF4">
        <w:rPr>
          <w:rFonts w:cs="Arial"/>
        </w:rPr>
        <w:t>603 502 467</w:t>
      </w:r>
    </w:p>
    <w:p w14:paraId="31F019DD" w14:textId="77777777" w:rsidR="00645FF4" w:rsidRDefault="00CB256B" w:rsidP="006B3560">
      <w:pPr>
        <w:tabs>
          <w:tab w:val="left" w:pos="2835"/>
        </w:tabs>
        <w:rPr>
          <w:rFonts w:cs="Arial"/>
        </w:rPr>
      </w:pPr>
      <w:r>
        <w:rPr>
          <w:rFonts w:cs="Arial"/>
        </w:rPr>
        <w:t>IČO</w:t>
      </w:r>
      <w:r w:rsidR="005F61F3">
        <w:rPr>
          <w:rFonts w:cs="Arial"/>
        </w:rPr>
        <w:t xml:space="preserve"> </w:t>
      </w:r>
      <w:r>
        <w:rPr>
          <w:rFonts w:cs="Arial"/>
        </w:rPr>
        <w:t>:</w:t>
      </w:r>
      <w:r>
        <w:rPr>
          <w:rFonts w:cs="Arial"/>
        </w:rPr>
        <w:tab/>
      </w:r>
      <w:r w:rsidR="00645FF4">
        <w:rPr>
          <w:rFonts w:cs="Arial"/>
        </w:rPr>
        <w:t>18197621</w:t>
      </w:r>
    </w:p>
    <w:p w14:paraId="631D118B" w14:textId="77777777" w:rsidR="00645FF4" w:rsidRDefault="00CB256B" w:rsidP="006B3560">
      <w:pPr>
        <w:tabs>
          <w:tab w:val="left" w:pos="2835"/>
        </w:tabs>
        <w:rPr>
          <w:rFonts w:cs="Arial"/>
        </w:rPr>
      </w:pPr>
      <w:r>
        <w:rPr>
          <w:rFonts w:cs="Arial"/>
        </w:rPr>
        <w:t>DIČ</w:t>
      </w:r>
      <w:r w:rsidR="005F61F3">
        <w:rPr>
          <w:rFonts w:cs="Arial"/>
        </w:rPr>
        <w:t xml:space="preserve"> </w:t>
      </w:r>
      <w:r>
        <w:rPr>
          <w:rFonts w:cs="Arial"/>
        </w:rPr>
        <w:t>:</w:t>
      </w:r>
      <w:r>
        <w:rPr>
          <w:rFonts w:cs="Arial"/>
        </w:rPr>
        <w:tab/>
      </w:r>
      <w:r w:rsidR="00645FF4">
        <w:rPr>
          <w:rFonts w:cs="Arial"/>
        </w:rPr>
        <w:t>CZ18197621</w:t>
      </w:r>
    </w:p>
    <w:p w14:paraId="6D36EEAA" w14:textId="77777777" w:rsidR="005D1318" w:rsidRDefault="00CB256B" w:rsidP="006B3560">
      <w:pPr>
        <w:pStyle w:val="dka"/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>email</w:t>
      </w:r>
      <w:r w:rsidR="005F6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hyperlink r:id="rId8" w:history="1">
        <w:r w:rsidR="005D1318" w:rsidRPr="009767AB">
          <w:rPr>
            <w:rStyle w:val="Hypertextovodkaz"/>
            <w:rFonts w:ascii="Arial" w:hAnsi="Arial" w:cs="Arial"/>
          </w:rPr>
          <w:t>atelier.alfa@ji.cz</w:t>
        </w:r>
      </w:hyperlink>
    </w:p>
    <w:p w14:paraId="6F6EE28C" w14:textId="77777777" w:rsidR="00A33669" w:rsidRDefault="009E1786" w:rsidP="006B3560">
      <w:pPr>
        <w:pStyle w:val="dka"/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>projektant :</w:t>
      </w:r>
      <w:r>
        <w:rPr>
          <w:rFonts w:ascii="Arial" w:hAnsi="Arial" w:cs="Arial"/>
        </w:rPr>
        <w:tab/>
        <w:t>Ing. Filip Neuwirth</w:t>
      </w:r>
    </w:p>
    <w:p w14:paraId="0BF5F931" w14:textId="77777777" w:rsidR="00A33669" w:rsidRDefault="00A33669" w:rsidP="006B3560">
      <w:pPr>
        <w:pStyle w:val="dka"/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E1786" w:rsidRPr="00A33669">
        <w:rPr>
          <w:rFonts w:ascii="Arial" w:hAnsi="Arial" w:cs="Arial"/>
        </w:rPr>
        <w:t>+420 606 421</w:t>
      </w:r>
      <w:r>
        <w:rPr>
          <w:rFonts w:ascii="Arial" w:hAnsi="Arial" w:cs="Arial"/>
        </w:rPr>
        <w:t> </w:t>
      </w:r>
      <w:r w:rsidR="009E1786" w:rsidRPr="00A33669">
        <w:rPr>
          <w:rFonts w:ascii="Arial" w:hAnsi="Arial" w:cs="Arial"/>
        </w:rPr>
        <w:t>211</w:t>
      </w:r>
    </w:p>
    <w:p w14:paraId="766588AA" w14:textId="77777777" w:rsidR="009E1786" w:rsidRDefault="00A33669" w:rsidP="006B3560">
      <w:pPr>
        <w:pStyle w:val="dka"/>
        <w:tabs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9" w:history="1">
        <w:r w:rsidR="006B3560" w:rsidRPr="00882446">
          <w:rPr>
            <w:rStyle w:val="Hypertextovodkaz"/>
            <w:rFonts w:ascii="Arial" w:hAnsi="Arial" w:cs="Arial"/>
          </w:rPr>
          <w:t>neuwi.filip@gmail.com</w:t>
        </w:r>
      </w:hyperlink>
    </w:p>
    <w:p w14:paraId="3038E6FB" w14:textId="77777777" w:rsidR="006B3560" w:rsidRDefault="006B3560" w:rsidP="006B3560">
      <w:pPr>
        <w:pStyle w:val="dka"/>
        <w:tabs>
          <w:tab w:val="left" w:pos="2835"/>
        </w:tabs>
        <w:rPr>
          <w:rFonts w:ascii="Arial" w:hAnsi="Arial" w:cs="Arial"/>
        </w:rPr>
      </w:pPr>
    </w:p>
    <w:p w14:paraId="12020387" w14:textId="77777777" w:rsidR="006B3560" w:rsidRDefault="006B3560" w:rsidP="006B3560">
      <w:pPr>
        <w:pStyle w:val="dka"/>
        <w:tabs>
          <w:tab w:val="left" w:pos="2835"/>
        </w:tabs>
        <w:rPr>
          <w:rFonts w:ascii="Arial" w:hAnsi="Arial" w:cs="Arial"/>
        </w:rPr>
      </w:pPr>
    </w:p>
    <w:p w14:paraId="724E0B6F" w14:textId="77777777" w:rsidR="006B3560" w:rsidRDefault="006B3560" w:rsidP="006B3560">
      <w:pPr>
        <w:pStyle w:val="dka"/>
        <w:tabs>
          <w:tab w:val="left" w:pos="2835"/>
        </w:tabs>
        <w:rPr>
          <w:rFonts w:ascii="Arial" w:hAnsi="Arial" w:cs="Arial"/>
        </w:rPr>
      </w:pPr>
    </w:p>
    <w:p w14:paraId="3719A6C6" w14:textId="77777777" w:rsidR="006B3560" w:rsidRDefault="006B3560" w:rsidP="006B3560">
      <w:pPr>
        <w:pStyle w:val="dka"/>
        <w:tabs>
          <w:tab w:val="left" w:pos="2835"/>
        </w:tabs>
        <w:rPr>
          <w:rFonts w:ascii="Arial" w:hAnsi="Arial" w:cs="Arial"/>
        </w:rPr>
      </w:pPr>
    </w:p>
    <w:p w14:paraId="6E1FC0BC" w14:textId="77777777" w:rsidR="006B3560" w:rsidRDefault="006B3560" w:rsidP="006B3560">
      <w:pPr>
        <w:pStyle w:val="dka"/>
        <w:tabs>
          <w:tab w:val="left" w:pos="2835"/>
        </w:tabs>
        <w:rPr>
          <w:rFonts w:ascii="Arial" w:hAnsi="Arial" w:cs="Arial"/>
        </w:rPr>
      </w:pPr>
    </w:p>
    <w:p w14:paraId="5331DF16" w14:textId="77777777" w:rsidR="006B3560" w:rsidRDefault="006B3560" w:rsidP="006B3560">
      <w:pPr>
        <w:pStyle w:val="dka"/>
        <w:tabs>
          <w:tab w:val="left" w:pos="2835"/>
        </w:tabs>
        <w:rPr>
          <w:rFonts w:ascii="Arial" w:hAnsi="Arial" w:cs="Arial"/>
        </w:rPr>
      </w:pPr>
    </w:p>
    <w:p w14:paraId="3B483352" w14:textId="77777777" w:rsidR="006B3560" w:rsidRDefault="006B3560" w:rsidP="006B3560">
      <w:pPr>
        <w:pStyle w:val="dka"/>
        <w:tabs>
          <w:tab w:val="left" w:pos="2835"/>
        </w:tabs>
        <w:rPr>
          <w:rFonts w:ascii="Arial" w:hAnsi="Arial" w:cs="Arial"/>
        </w:rPr>
      </w:pPr>
    </w:p>
    <w:p w14:paraId="5BE5B2F2" w14:textId="77777777" w:rsidR="00645FF4" w:rsidRDefault="005D1318" w:rsidP="005F61F3">
      <w:pPr>
        <w:pStyle w:val="Nadpis2"/>
      </w:pPr>
      <w:r>
        <w:lastRenderedPageBreak/>
        <w:t xml:space="preserve">Členění </w:t>
      </w:r>
      <w:r w:rsidRPr="005D1318">
        <w:t>stavby na objekty a technická a technologická zařízení</w:t>
      </w:r>
    </w:p>
    <w:p w14:paraId="160EC5CF" w14:textId="77777777" w:rsidR="005D1318" w:rsidRDefault="005F61F3" w:rsidP="005D1318">
      <w:r>
        <w:t xml:space="preserve">Stavba je členěna na </w:t>
      </w:r>
      <w:r w:rsidR="00A33669">
        <w:t>tyto</w:t>
      </w:r>
      <w:r>
        <w:t xml:space="preserve"> stavební objekt</w:t>
      </w:r>
      <w:r w:rsidR="00A33669">
        <w:t>y</w:t>
      </w:r>
      <w:r w:rsidR="003B63EC">
        <w:t>:</w:t>
      </w:r>
    </w:p>
    <w:p w14:paraId="4FC74C26" w14:textId="77777777" w:rsidR="003B63EC" w:rsidRDefault="003B63EC" w:rsidP="005D1318"/>
    <w:p w14:paraId="2BC11F41" w14:textId="77777777" w:rsidR="00F82F20" w:rsidRDefault="003B63EC" w:rsidP="00C75CE8">
      <w:r>
        <w:tab/>
        <w:t>SO 0</w:t>
      </w:r>
      <w:r w:rsidR="00CE6F4E">
        <w:t>1</w:t>
      </w:r>
      <w:r>
        <w:t xml:space="preserve"> </w:t>
      </w:r>
    </w:p>
    <w:p w14:paraId="2AD8C519" w14:textId="77777777" w:rsidR="005B15E5" w:rsidRDefault="005B15E5" w:rsidP="005B15E5">
      <w:pPr>
        <w:pStyle w:val="Nadpis2"/>
      </w:pPr>
      <w:r>
        <w:t>Seznam vstupních podkladů</w:t>
      </w:r>
    </w:p>
    <w:p w14:paraId="590E2AAB" w14:textId="77777777" w:rsidR="005B15E5" w:rsidRDefault="00330FD7" w:rsidP="00A33669">
      <w:pPr>
        <w:numPr>
          <w:ilvl w:val="0"/>
          <w:numId w:val="21"/>
        </w:numPr>
      </w:pPr>
      <w:r>
        <w:t>3D scan objektu</w:t>
      </w:r>
      <w:r w:rsidR="007731AF">
        <w:t>,</w:t>
      </w:r>
    </w:p>
    <w:p w14:paraId="0F87D31E" w14:textId="77777777" w:rsidR="00B47BB0" w:rsidRDefault="00B47BB0" w:rsidP="00B47BB0">
      <w:pPr>
        <w:numPr>
          <w:ilvl w:val="0"/>
          <w:numId w:val="21"/>
        </w:numPr>
      </w:pPr>
      <w:r>
        <w:t>zadávací podmínky investora</w:t>
      </w:r>
      <w:r w:rsidR="007731AF">
        <w:t>,</w:t>
      </w:r>
    </w:p>
    <w:p w14:paraId="68BAD613" w14:textId="77777777" w:rsidR="00B47BB0" w:rsidRDefault="00B47BB0" w:rsidP="00B44E8A">
      <w:pPr>
        <w:numPr>
          <w:ilvl w:val="0"/>
          <w:numId w:val="21"/>
        </w:numPr>
      </w:pPr>
      <w:r>
        <w:t>stavebně technická prohlídka stávajícího objektu</w:t>
      </w:r>
      <w:r w:rsidR="007731AF">
        <w:t>,</w:t>
      </w:r>
    </w:p>
    <w:p w14:paraId="62B38F3C" w14:textId="77777777" w:rsidR="00A33669" w:rsidRDefault="00A33669" w:rsidP="00B44E8A">
      <w:pPr>
        <w:numPr>
          <w:ilvl w:val="0"/>
          <w:numId w:val="21"/>
        </w:numPr>
      </w:pPr>
      <w:r>
        <w:t>katastrální mapy,</w:t>
      </w:r>
    </w:p>
    <w:p w14:paraId="1D8AE610" w14:textId="77777777" w:rsidR="00B47BB0" w:rsidRDefault="00A33669" w:rsidP="00B44E8A">
      <w:pPr>
        <w:numPr>
          <w:ilvl w:val="0"/>
          <w:numId w:val="21"/>
        </w:numPr>
      </w:pPr>
      <w:r>
        <w:t>platné ČSN, vyhlášky, zákony a nařízení vlády v platném znění, související s touto dokumentací a stavebním záměrem</w:t>
      </w:r>
    </w:p>
    <w:p w14:paraId="74A8B18D" w14:textId="77777777" w:rsidR="00293399" w:rsidRDefault="00293399" w:rsidP="00777797">
      <w:pPr>
        <w:pStyle w:val="Zkladntext"/>
        <w:pBdr>
          <w:bottom w:val="single" w:sz="12" w:space="1" w:color="auto"/>
        </w:pBdr>
        <w:spacing w:line="276" w:lineRule="auto"/>
        <w:rPr>
          <w:rFonts w:ascii="Arial" w:hAnsi="Arial" w:cs="Arial"/>
        </w:rPr>
      </w:pPr>
    </w:p>
    <w:p w14:paraId="06B061D7" w14:textId="77777777" w:rsidR="00BE4BD8" w:rsidRPr="000A6A31" w:rsidRDefault="00293399" w:rsidP="000A6A31">
      <w:pPr>
        <w:pStyle w:val="Zkladntext"/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 Jihlavě, </w:t>
      </w:r>
      <w:r w:rsidR="0088318E">
        <w:rPr>
          <w:rFonts w:ascii="Arial" w:hAnsi="Arial" w:cs="Arial"/>
        </w:rPr>
        <w:fldChar w:fldCharType="begin"/>
      </w:r>
      <w:r w:rsidR="0088318E">
        <w:rPr>
          <w:rFonts w:ascii="Arial" w:hAnsi="Arial" w:cs="Arial"/>
        </w:rPr>
        <w:instrText xml:space="preserve"> TIME \@ "d. MMMM yyyy" </w:instrText>
      </w:r>
      <w:r w:rsidR="0088318E">
        <w:rPr>
          <w:rFonts w:ascii="Arial" w:hAnsi="Arial" w:cs="Arial"/>
        </w:rPr>
        <w:fldChar w:fldCharType="separate"/>
      </w:r>
      <w:r w:rsidR="00D2017F">
        <w:rPr>
          <w:rFonts w:ascii="Arial" w:hAnsi="Arial" w:cs="Arial"/>
          <w:noProof/>
        </w:rPr>
        <w:t>21. února 2024</w:t>
      </w:r>
      <w:r w:rsidR="0088318E">
        <w:rPr>
          <w:rFonts w:ascii="Arial" w:hAnsi="Arial" w:cs="Arial"/>
        </w:rPr>
        <w:fldChar w:fldCharType="end"/>
      </w:r>
      <w:r w:rsidR="00771E5C">
        <w:rPr>
          <w:rFonts w:ascii="Arial" w:hAnsi="Arial" w:cs="Arial"/>
        </w:rPr>
        <w:tab/>
      </w:r>
      <w:r w:rsidR="00771E5C">
        <w:rPr>
          <w:rFonts w:ascii="Arial" w:hAnsi="Arial" w:cs="Arial"/>
        </w:rPr>
        <w:tab/>
      </w:r>
      <w:r w:rsidR="00771E5C">
        <w:rPr>
          <w:rFonts w:ascii="Arial" w:hAnsi="Arial" w:cs="Arial"/>
        </w:rPr>
        <w:tab/>
      </w:r>
      <w:r w:rsidR="00771E5C">
        <w:rPr>
          <w:rFonts w:ascii="Arial" w:hAnsi="Arial" w:cs="Arial"/>
        </w:rPr>
        <w:tab/>
        <w:t>Vypracoval</w:t>
      </w:r>
      <w:r>
        <w:rPr>
          <w:rFonts w:ascii="Arial" w:hAnsi="Arial" w:cs="Arial"/>
        </w:rPr>
        <w:t xml:space="preserve">: </w:t>
      </w:r>
      <w:r w:rsidR="00F82F20">
        <w:rPr>
          <w:rFonts w:ascii="Arial" w:hAnsi="Arial" w:cs="Arial"/>
        </w:rPr>
        <w:t>Ing</w:t>
      </w:r>
      <w:r w:rsidR="005B15E5">
        <w:rPr>
          <w:rFonts w:ascii="Arial" w:hAnsi="Arial" w:cs="Arial"/>
        </w:rPr>
        <w:t xml:space="preserve">. </w:t>
      </w:r>
      <w:r w:rsidR="0088318E">
        <w:rPr>
          <w:rFonts w:ascii="Arial" w:hAnsi="Arial" w:cs="Arial"/>
        </w:rPr>
        <w:t>Filip Neuwirth</w:t>
      </w:r>
    </w:p>
    <w:sectPr w:rsidR="00BE4BD8" w:rsidRPr="000A6A3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CD9A9" w14:textId="77777777" w:rsidR="005A289B" w:rsidRDefault="005A289B" w:rsidP="00A77746">
      <w:r>
        <w:separator/>
      </w:r>
    </w:p>
  </w:endnote>
  <w:endnote w:type="continuationSeparator" w:id="0">
    <w:p w14:paraId="7276FC7A" w14:textId="77777777" w:rsidR="005A289B" w:rsidRDefault="005A289B" w:rsidP="00A7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Ganym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BB8BC" w14:textId="77777777" w:rsidR="00370713" w:rsidRDefault="00370713" w:rsidP="00370713">
    <w:pPr>
      <w:pStyle w:val="Zkladntext"/>
      <w:widowControl/>
      <w:spacing w:before="120" w:line="276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Telefon:</w:t>
    </w:r>
    <w:r>
      <w:rPr>
        <w:rFonts w:ascii="Arial" w:hAnsi="Arial" w:cs="Arial"/>
        <w:b/>
        <w:bCs/>
        <w:sz w:val="16"/>
        <w:szCs w:val="16"/>
      </w:rPr>
      <w:tab/>
      <w:t>+420 603 502 467</w:t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  <w:t xml:space="preserve">    </w:t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  <w:t>IČO:   18197621</w:t>
    </w:r>
  </w:p>
  <w:p w14:paraId="741ACE40" w14:textId="77777777" w:rsidR="00370713" w:rsidRDefault="00370713" w:rsidP="00370713">
    <w:pPr>
      <w:pStyle w:val="Zkladntext"/>
      <w:widowControl/>
      <w:spacing w:before="120" w:line="276" w:lineRule="auto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Datová schránka: a2nnwzi</w:t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  <w:t xml:space="preserve">                 email: </w:t>
    </w:r>
    <w:hyperlink r:id="rId1" w:history="1">
      <w:r w:rsidRPr="00882446">
        <w:rPr>
          <w:rStyle w:val="Hypertextovodkaz"/>
          <w:rFonts w:ascii="Arial" w:hAnsi="Arial" w:cs="Arial"/>
          <w:b/>
          <w:bCs/>
          <w:sz w:val="16"/>
          <w:szCs w:val="16"/>
        </w:rPr>
        <w:t>atelier.alfa@ji.cz</w:t>
      </w:r>
    </w:hyperlink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</w:r>
    <w:r>
      <w:rPr>
        <w:rFonts w:ascii="Arial" w:hAnsi="Arial" w:cs="Arial"/>
        <w:b/>
        <w:bCs/>
        <w:sz w:val="16"/>
        <w:szCs w:val="16"/>
      </w:rPr>
      <w:tab/>
      <w:t>DIČ:   CZ18197621</w:t>
    </w:r>
  </w:p>
  <w:p w14:paraId="436751CE" w14:textId="77777777" w:rsidR="00A77746" w:rsidRPr="00A77746" w:rsidRDefault="00A77746">
    <w:pPr>
      <w:pStyle w:val="Zpat"/>
      <w:jc w:val="right"/>
      <w:rPr>
        <w:rFonts w:ascii="Arial" w:hAnsi="Arial" w:cs="Arial"/>
      </w:rPr>
    </w:pPr>
    <w:r w:rsidRPr="00A77746">
      <w:rPr>
        <w:rFonts w:ascii="Arial" w:hAnsi="Arial" w:cs="Arial"/>
      </w:rPr>
      <w:fldChar w:fldCharType="begin"/>
    </w:r>
    <w:r w:rsidRPr="00A77746">
      <w:rPr>
        <w:rFonts w:ascii="Arial" w:hAnsi="Arial" w:cs="Arial"/>
      </w:rPr>
      <w:instrText>PAGE   \* MERGEFORMAT</w:instrText>
    </w:r>
    <w:r w:rsidRPr="00A77746">
      <w:rPr>
        <w:rFonts w:ascii="Arial" w:hAnsi="Arial" w:cs="Arial"/>
      </w:rPr>
      <w:fldChar w:fldCharType="separate"/>
    </w:r>
    <w:r w:rsidR="00973933">
      <w:rPr>
        <w:rFonts w:ascii="Arial" w:hAnsi="Arial" w:cs="Arial"/>
        <w:noProof/>
      </w:rPr>
      <w:t>2</w:t>
    </w:r>
    <w:r w:rsidRPr="00A77746">
      <w:rPr>
        <w:rFonts w:ascii="Arial" w:hAnsi="Arial" w:cs="Arial"/>
      </w:rPr>
      <w:fldChar w:fldCharType="end"/>
    </w:r>
  </w:p>
  <w:p w14:paraId="6DBA1CAE" w14:textId="77777777" w:rsidR="00A77746" w:rsidRDefault="00A777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BCC3E" w14:textId="77777777" w:rsidR="005A289B" w:rsidRDefault="005A289B" w:rsidP="00A77746">
      <w:r>
        <w:separator/>
      </w:r>
    </w:p>
  </w:footnote>
  <w:footnote w:type="continuationSeparator" w:id="0">
    <w:p w14:paraId="071C02B4" w14:textId="77777777" w:rsidR="005A289B" w:rsidRDefault="005A289B" w:rsidP="00A77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ADE76B6"/>
    <w:lvl w:ilvl="0">
      <w:start w:val="1"/>
      <w:numFmt w:val="upperLetter"/>
      <w:lvlText w:val="%1"/>
      <w:lvlJc w:val="left"/>
      <w:pPr>
        <w:ind w:left="851" w:hanging="851"/>
      </w:pPr>
      <w:rPr>
        <w:rFonts w:hint="default"/>
        <w:sz w:val="50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  <w:sz w:val="32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  <w:sz w:val="28"/>
      </w:rPr>
    </w:lvl>
    <w:lvl w:ilvl="3">
      <w:start w:val="1"/>
      <w:numFmt w:val="lowerLetter"/>
      <w:pStyle w:val="Nadpis4"/>
      <w:lvlText w:val="%4)"/>
      <w:lvlJc w:val="left"/>
      <w:pPr>
        <w:ind w:left="567" w:hanging="567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Číslování 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9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396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397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39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397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397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397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397"/>
      </w:p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340" w:hanging="57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abstractNum w:abstractNumId="4" w15:restartNumberingAfterBreak="0">
    <w:nsid w:val="00000005"/>
    <w:multiLevelType w:val="multilevel"/>
    <w:tmpl w:val="00000005"/>
    <w:name w:val="Číslování - čísl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9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396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397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39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397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397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397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397"/>
      </w:pPr>
    </w:lvl>
  </w:abstractNum>
  <w:abstractNum w:abstractNumId="5" w15:restartNumberingAfterBreak="0">
    <w:nsid w:val="00000006"/>
    <w:multiLevelType w:val="multilevel"/>
    <w:tmpl w:val="00000006"/>
    <w:name w:val="Číslování - písmen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396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397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397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397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397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397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397"/>
      </w:pPr>
    </w:lvl>
  </w:abstractNum>
  <w:abstractNum w:abstractNumId="6" w15:restartNumberingAfterBreak="0">
    <w:nsid w:val="00000007"/>
    <w:multiLevelType w:val="multilevel"/>
    <w:tmpl w:val="00000007"/>
    <w:name w:val="Odrážky - pomlčky"/>
    <w:lvl w:ilvl="0">
      <w:start w:val="1"/>
      <w:numFmt w:val="bullet"/>
      <w:lvlText w:val="−"/>
      <w:lvlJc w:val="left"/>
      <w:pPr>
        <w:tabs>
          <w:tab w:val="num" w:pos="397"/>
        </w:tabs>
        <w:ind w:left="397" w:hanging="397"/>
      </w:pPr>
      <w:rPr>
        <w:rFonts w:ascii="Segoe UI" w:hAnsi="Segoe UI" w:cs="OpenSymbol"/>
      </w:rPr>
    </w:lvl>
    <w:lvl w:ilvl="1">
      <w:start w:val="1"/>
      <w:numFmt w:val="bullet"/>
      <w:lvlText w:val="−"/>
      <w:lvlJc w:val="left"/>
      <w:pPr>
        <w:tabs>
          <w:tab w:val="num" w:pos="624"/>
        </w:tabs>
        <w:ind w:left="624" w:hanging="397"/>
      </w:pPr>
      <w:rPr>
        <w:rFonts w:ascii="Segoe UI" w:hAnsi="Segoe UI" w:cs="OpenSymbol"/>
      </w:rPr>
    </w:lvl>
    <w:lvl w:ilvl="2">
      <w:start w:val="1"/>
      <w:numFmt w:val="bullet"/>
      <w:lvlText w:val="−"/>
      <w:lvlJc w:val="left"/>
      <w:pPr>
        <w:tabs>
          <w:tab w:val="num" w:pos="850"/>
        </w:tabs>
        <w:ind w:left="850" w:hanging="396"/>
      </w:pPr>
      <w:rPr>
        <w:rFonts w:ascii="Segoe UI" w:hAnsi="Segoe UI" w:cs="OpenSymbol"/>
      </w:rPr>
    </w:lvl>
    <w:lvl w:ilvl="3">
      <w:start w:val="1"/>
      <w:numFmt w:val="bullet"/>
      <w:lvlText w:val="−"/>
      <w:lvlJc w:val="left"/>
      <w:pPr>
        <w:tabs>
          <w:tab w:val="num" w:pos="1134"/>
        </w:tabs>
        <w:ind w:left="1134" w:hanging="397"/>
      </w:pPr>
      <w:rPr>
        <w:rFonts w:ascii="Segoe UI" w:hAnsi="Segoe UI" w:cs="OpenSymbol"/>
      </w:rPr>
    </w:lvl>
    <w:lvl w:ilvl="4">
      <w:start w:val="1"/>
      <w:numFmt w:val="bullet"/>
      <w:lvlText w:val="−"/>
      <w:lvlJc w:val="left"/>
      <w:pPr>
        <w:tabs>
          <w:tab w:val="num" w:pos="1417"/>
        </w:tabs>
        <w:ind w:left="1417" w:hanging="397"/>
      </w:pPr>
      <w:rPr>
        <w:rFonts w:ascii="Segoe UI" w:hAnsi="Segoe UI" w:cs="OpenSymbol"/>
      </w:rPr>
    </w:lvl>
    <w:lvl w:ilvl="5">
      <w:start w:val="1"/>
      <w:numFmt w:val="bullet"/>
      <w:lvlText w:val="−"/>
      <w:lvlJc w:val="left"/>
      <w:pPr>
        <w:tabs>
          <w:tab w:val="num" w:pos="1701"/>
        </w:tabs>
        <w:ind w:left="1701" w:hanging="397"/>
      </w:pPr>
      <w:rPr>
        <w:rFonts w:ascii="Segoe UI" w:hAnsi="Segoe UI" w:cs="OpenSymbol"/>
      </w:rPr>
    </w:lvl>
    <w:lvl w:ilvl="6">
      <w:start w:val="1"/>
      <w:numFmt w:val="bullet"/>
      <w:lvlText w:val="−"/>
      <w:lvlJc w:val="left"/>
      <w:pPr>
        <w:tabs>
          <w:tab w:val="num" w:pos="1984"/>
        </w:tabs>
        <w:ind w:left="1984" w:hanging="397"/>
      </w:pPr>
      <w:rPr>
        <w:rFonts w:ascii="Segoe UI" w:hAnsi="Segoe UI" w:cs="OpenSymbol"/>
      </w:rPr>
    </w:lvl>
    <w:lvl w:ilvl="7">
      <w:start w:val="1"/>
      <w:numFmt w:val="bullet"/>
      <w:lvlText w:val="−"/>
      <w:lvlJc w:val="left"/>
      <w:pPr>
        <w:tabs>
          <w:tab w:val="num" w:pos="2268"/>
        </w:tabs>
        <w:ind w:left="2268" w:hanging="397"/>
      </w:pPr>
      <w:rPr>
        <w:rFonts w:ascii="Segoe UI" w:hAnsi="Segoe UI" w:cs="OpenSymbol"/>
      </w:rPr>
    </w:lvl>
    <w:lvl w:ilvl="8">
      <w:start w:val="1"/>
      <w:numFmt w:val="bullet"/>
      <w:lvlText w:val="−"/>
      <w:lvlJc w:val="left"/>
      <w:pPr>
        <w:tabs>
          <w:tab w:val="num" w:pos="2551"/>
        </w:tabs>
        <w:ind w:left="2551" w:hanging="397"/>
      </w:pPr>
      <w:rPr>
        <w:rFonts w:ascii="Segoe UI" w:hAnsi="Segoe UI" w:cs="OpenSymbol"/>
      </w:rPr>
    </w:lvl>
  </w:abstractNum>
  <w:abstractNum w:abstractNumId="7" w15:restartNumberingAfterBreak="0">
    <w:nsid w:val="00000008"/>
    <w:multiLevelType w:val="multilevel"/>
    <w:tmpl w:val="00000008"/>
    <w:name w:val="Odrážky - tečky"/>
    <w:lvl w:ilvl="0">
      <w:start w:val="1"/>
      <w:numFmt w:val="bullet"/>
      <w:lvlText w:val=""/>
      <w:lvlJc w:val="left"/>
      <w:pPr>
        <w:tabs>
          <w:tab w:val="num" w:pos="397"/>
        </w:tabs>
        <w:ind w:left="397" w:hanging="284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624"/>
        </w:tabs>
        <w:ind w:left="624" w:hanging="284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850"/>
        </w:tabs>
        <w:ind w:left="850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134"/>
        </w:tabs>
        <w:ind w:left="1134" w:hanging="284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1417"/>
        </w:tabs>
        <w:ind w:left="1417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1701"/>
        </w:tabs>
        <w:ind w:left="1701" w:hanging="284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1984"/>
        </w:tabs>
        <w:ind w:left="1984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2268"/>
        </w:tabs>
        <w:ind w:left="2268" w:hanging="284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2551"/>
        </w:tabs>
        <w:ind w:left="2551" w:hanging="283"/>
      </w:pPr>
      <w:rPr>
        <w:rFonts w:ascii="Wingdings 2" w:hAnsi="Wingdings 2" w:cs="OpenSymbol"/>
      </w:rPr>
    </w:lvl>
  </w:abstractNum>
  <w:abstractNum w:abstractNumId="8" w15:restartNumberingAfterBreak="0">
    <w:nsid w:val="00000009"/>
    <w:multiLevelType w:val="singleLevel"/>
    <w:tmpl w:val="00000009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-18577" w:hanging="360"/>
      </w:pPr>
      <w:rPr>
        <w:rFonts w:ascii="Symbol" w:hAnsi="Symbol" w:cs="OpenSymbol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20D35B8"/>
    <w:multiLevelType w:val="hybridMultilevel"/>
    <w:tmpl w:val="9DA8D3CA"/>
    <w:lvl w:ilvl="0" w:tplc="C8CAA99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424F9"/>
    <w:multiLevelType w:val="hybridMultilevel"/>
    <w:tmpl w:val="A6CC6C4C"/>
    <w:lvl w:ilvl="0" w:tplc="4B08CA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44FA8"/>
    <w:multiLevelType w:val="multilevel"/>
    <w:tmpl w:val="C1EAC78A"/>
    <w:lvl w:ilvl="0">
      <w:start w:val="1"/>
      <w:numFmt w:val="upperLetter"/>
      <w:lvlText w:val="%1"/>
      <w:lvlJc w:val="left"/>
      <w:pPr>
        <w:ind w:left="851" w:hanging="851"/>
      </w:pPr>
      <w:rPr>
        <w:rFonts w:hint="default"/>
        <w:sz w:val="50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  <w:sz w:val="32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FCF7D3C"/>
    <w:multiLevelType w:val="hybridMultilevel"/>
    <w:tmpl w:val="DD2ECC6A"/>
    <w:lvl w:ilvl="0" w:tplc="C602BB0A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79167312">
    <w:abstractNumId w:val="0"/>
  </w:num>
  <w:num w:numId="2" w16cid:durableId="762456277">
    <w:abstractNumId w:val="1"/>
  </w:num>
  <w:num w:numId="3" w16cid:durableId="608240936">
    <w:abstractNumId w:val="2"/>
  </w:num>
  <w:num w:numId="4" w16cid:durableId="123355775">
    <w:abstractNumId w:val="3"/>
  </w:num>
  <w:num w:numId="5" w16cid:durableId="1360928605">
    <w:abstractNumId w:val="4"/>
  </w:num>
  <w:num w:numId="6" w16cid:durableId="1954286060">
    <w:abstractNumId w:val="5"/>
  </w:num>
  <w:num w:numId="7" w16cid:durableId="1563295951">
    <w:abstractNumId w:val="6"/>
  </w:num>
  <w:num w:numId="8" w16cid:durableId="873692899">
    <w:abstractNumId w:val="7"/>
  </w:num>
  <w:num w:numId="9" w16cid:durableId="479079872">
    <w:abstractNumId w:val="8"/>
  </w:num>
  <w:num w:numId="10" w16cid:durableId="1614511091">
    <w:abstractNumId w:val="9"/>
  </w:num>
  <w:num w:numId="11" w16cid:durableId="2023585655">
    <w:abstractNumId w:val="10"/>
  </w:num>
  <w:num w:numId="12" w16cid:durableId="1918401545">
    <w:abstractNumId w:val="11"/>
  </w:num>
  <w:num w:numId="13" w16cid:durableId="1042249162">
    <w:abstractNumId w:val="12"/>
  </w:num>
  <w:num w:numId="14" w16cid:durableId="134101849">
    <w:abstractNumId w:val="13"/>
  </w:num>
  <w:num w:numId="15" w16cid:durableId="2075616920">
    <w:abstractNumId w:val="14"/>
  </w:num>
  <w:num w:numId="16" w16cid:durableId="885531447">
    <w:abstractNumId w:val="15"/>
  </w:num>
  <w:num w:numId="17" w16cid:durableId="1024133571">
    <w:abstractNumId w:val="16"/>
  </w:num>
  <w:num w:numId="18" w16cid:durableId="1088111360">
    <w:abstractNumId w:val="20"/>
  </w:num>
  <w:num w:numId="19" w16cid:durableId="536509403">
    <w:abstractNumId w:val="19"/>
  </w:num>
  <w:num w:numId="20" w16cid:durableId="1320310652">
    <w:abstractNumId w:val="17"/>
  </w:num>
  <w:num w:numId="21" w16cid:durableId="20304015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C2"/>
    <w:rsid w:val="000048BE"/>
    <w:rsid w:val="00014533"/>
    <w:rsid w:val="000308B4"/>
    <w:rsid w:val="0004089A"/>
    <w:rsid w:val="00042EBA"/>
    <w:rsid w:val="000448BB"/>
    <w:rsid w:val="00053CD2"/>
    <w:rsid w:val="00067390"/>
    <w:rsid w:val="000716C2"/>
    <w:rsid w:val="0009513F"/>
    <w:rsid w:val="000A6A31"/>
    <w:rsid w:val="000A775A"/>
    <w:rsid w:val="000D6DE3"/>
    <w:rsid w:val="000E1703"/>
    <w:rsid w:val="000E3144"/>
    <w:rsid w:val="00123BEE"/>
    <w:rsid w:val="00145D10"/>
    <w:rsid w:val="001570ED"/>
    <w:rsid w:val="001656A1"/>
    <w:rsid w:val="00167069"/>
    <w:rsid w:val="00190CC2"/>
    <w:rsid w:val="00194114"/>
    <w:rsid w:val="001B6D2E"/>
    <w:rsid w:val="001C5846"/>
    <w:rsid w:val="001E58A2"/>
    <w:rsid w:val="001E5C06"/>
    <w:rsid w:val="001E7E39"/>
    <w:rsid w:val="00204239"/>
    <w:rsid w:val="002124E1"/>
    <w:rsid w:val="00221ECE"/>
    <w:rsid w:val="00235708"/>
    <w:rsid w:val="00235A66"/>
    <w:rsid w:val="00251477"/>
    <w:rsid w:val="0025615C"/>
    <w:rsid w:val="0026544C"/>
    <w:rsid w:val="00281A33"/>
    <w:rsid w:val="00282249"/>
    <w:rsid w:val="00287970"/>
    <w:rsid w:val="00287EE7"/>
    <w:rsid w:val="00293399"/>
    <w:rsid w:val="00297601"/>
    <w:rsid w:val="002B48BF"/>
    <w:rsid w:val="002C5EC3"/>
    <w:rsid w:val="002D0829"/>
    <w:rsid w:val="002E3951"/>
    <w:rsid w:val="002E443A"/>
    <w:rsid w:val="002E4560"/>
    <w:rsid w:val="002E4F26"/>
    <w:rsid w:val="003001FE"/>
    <w:rsid w:val="00307BE6"/>
    <w:rsid w:val="00325FB6"/>
    <w:rsid w:val="00330FD7"/>
    <w:rsid w:val="00336DDE"/>
    <w:rsid w:val="00362132"/>
    <w:rsid w:val="00370713"/>
    <w:rsid w:val="00384123"/>
    <w:rsid w:val="00384419"/>
    <w:rsid w:val="003906CD"/>
    <w:rsid w:val="003A21B0"/>
    <w:rsid w:val="003A56BF"/>
    <w:rsid w:val="003B63EC"/>
    <w:rsid w:val="003C2BD1"/>
    <w:rsid w:val="003C3ACF"/>
    <w:rsid w:val="003F33F2"/>
    <w:rsid w:val="00404646"/>
    <w:rsid w:val="00406809"/>
    <w:rsid w:val="00413743"/>
    <w:rsid w:val="004172BF"/>
    <w:rsid w:val="00417C8E"/>
    <w:rsid w:val="0042506C"/>
    <w:rsid w:val="004303A6"/>
    <w:rsid w:val="004403CF"/>
    <w:rsid w:val="00445643"/>
    <w:rsid w:val="00451EB3"/>
    <w:rsid w:val="00451F25"/>
    <w:rsid w:val="00465EDC"/>
    <w:rsid w:val="00482E5A"/>
    <w:rsid w:val="004B2AD0"/>
    <w:rsid w:val="004B44AA"/>
    <w:rsid w:val="004B59CF"/>
    <w:rsid w:val="004C2030"/>
    <w:rsid w:val="004C2055"/>
    <w:rsid w:val="004E6AA6"/>
    <w:rsid w:val="004F0D0F"/>
    <w:rsid w:val="00506BDD"/>
    <w:rsid w:val="005107D4"/>
    <w:rsid w:val="00515C1D"/>
    <w:rsid w:val="0051760A"/>
    <w:rsid w:val="005359D7"/>
    <w:rsid w:val="00553DDE"/>
    <w:rsid w:val="0055407E"/>
    <w:rsid w:val="00556636"/>
    <w:rsid w:val="00565081"/>
    <w:rsid w:val="00581DE6"/>
    <w:rsid w:val="0058555F"/>
    <w:rsid w:val="00587723"/>
    <w:rsid w:val="005A289B"/>
    <w:rsid w:val="005B15E5"/>
    <w:rsid w:val="005B7221"/>
    <w:rsid w:val="005B7A0C"/>
    <w:rsid w:val="005C41ED"/>
    <w:rsid w:val="005D1318"/>
    <w:rsid w:val="005E0730"/>
    <w:rsid w:val="005E1125"/>
    <w:rsid w:val="005F61F3"/>
    <w:rsid w:val="005F625D"/>
    <w:rsid w:val="00603D24"/>
    <w:rsid w:val="00612B1E"/>
    <w:rsid w:val="00624F89"/>
    <w:rsid w:val="00636B6B"/>
    <w:rsid w:val="006444A5"/>
    <w:rsid w:val="00645E2A"/>
    <w:rsid w:val="00645FF4"/>
    <w:rsid w:val="00656FAA"/>
    <w:rsid w:val="0069728B"/>
    <w:rsid w:val="006B3560"/>
    <w:rsid w:val="006B46D3"/>
    <w:rsid w:val="006C4744"/>
    <w:rsid w:val="006D22C4"/>
    <w:rsid w:val="006F24A5"/>
    <w:rsid w:val="006F579E"/>
    <w:rsid w:val="00703123"/>
    <w:rsid w:val="007110C8"/>
    <w:rsid w:val="00722001"/>
    <w:rsid w:val="00722B62"/>
    <w:rsid w:val="00751EDC"/>
    <w:rsid w:val="0076044D"/>
    <w:rsid w:val="00762CC8"/>
    <w:rsid w:val="00763DF1"/>
    <w:rsid w:val="00771E5C"/>
    <w:rsid w:val="007731AF"/>
    <w:rsid w:val="00777797"/>
    <w:rsid w:val="00794F00"/>
    <w:rsid w:val="007A2252"/>
    <w:rsid w:val="007B184F"/>
    <w:rsid w:val="007C5505"/>
    <w:rsid w:val="007D0062"/>
    <w:rsid w:val="007D2174"/>
    <w:rsid w:val="007D5B7F"/>
    <w:rsid w:val="00805281"/>
    <w:rsid w:val="0081403C"/>
    <w:rsid w:val="00826D25"/>
    <w:rsid w:val="0083374D"/>
    <w:rsid w:val="00835437"/>
    <w:rsid w:val="00844D7F"/>
    <w:rsid w:val="00851B84"/>
    <w:rsid w:val="008679AC"/>
    <w:rsid w:val="00877E20"/>
    <w:rsid w:val="0088055F"/>
    <w:rsid w:val="0088318E"/>
    <w:rsid w:val="008A7A70"/>
    <w:rsid w:val="008B1EEF"/>
    <w:rsid w:val="008C163B"/>
    <w:rsid w:val="008C5DB9"/>
    <w:rsid w:val="008D70C1"/>
    <w:rsid w:val="008E5CE7"/>
    <w:rsid w:val="008F1416"/>
    <w:rsid w:val="008F1689"/>
    <w:rsid w:val="008F27BB"/>
    <w:rsid w:val="00902F09"/>
    <w:rsid w:val="00912D68"/>
    <w:rsid w:val="00936B0D"/>
    <w:rsid w:val="0093726A"/>
    <w:rsid w:val="009456D1"/>
    <w:rsid w:val="0094628A"/>
    <w:rsid w:val="00960B3B"/>
    <w:rsid w:val="00973933"/>
    <w:rsid w:val="0098558A"/>
    <w:rsid w:val="00985A76"/>
    <w:rsid w:val="009B2D0E"/>
    <w:rsid w:val="009B5CED"/>
    <w:rsid w:val="009E1786"/>
    <w:rsid w:val="009F117B"/>
    <w:rsid w:val="009F2BAA"/>
    <w:rsid w:val="009F347A"/>
    <w:rsid w:val="009F48FF"/>
    <w:rsid w:val="00A00527"/>
    <w:rsid w:val="00A02B26"/>
    <w:rsid w:val="00A077B3"/>
    <w:rsid w:val="00A15F8B"/>
    <w:rsid w:val="00A16C2B"/>
    <w:rsid w:val="00A23654"/>
    <w:rsid w:val="00A31D9D"/>
    <w:rsid w:val="00A33669"/>
    <w:rsid w:val="00A3670B"/>
    <w:rsid w:val="00A40158"/>
    <w:rsid w:val="00A43610"/>
    <w:rsid w:val="00A46E3D"/>
    <w:rsid w:val="00A5487A"/>
    <w:rsid w:val="00A561B9"/>
    <w:rsid w:val="00A57CC7"/>
    <w:rsid w:val="00A63FBD"/>
    <w:rsid w:val="00A700A5"/>
    <w:rsid w:val="00A77746"/>
    <w:rsid w:val="00A97A47"/>
    <w:rsid w:val="00AA44EA"/>
    <w:rsid w:val="00AA53A4"/>
    <w:rsid w:val="00AB2B0E"/>
    <w:rsid w:val="00AC3314"/>
    <w:rsid w:val="00AC61CF"/>
    <w:rsid w:val="00AC69B6"/>
    <w:rsid w:val="00AD6869"/>
    <w:rsid w:val="00AD7E45"/>
    <w:rsid w:val="00B0258C"/>
    <w:rsid w:val="00B0492E"/>
    <w:rsid w:val="00B05B1F"/>
    <w:rsid w:val="00B06598"/>
    <w:rsid w:val="00B14ABF"/>
    <w:rsid w:val="00B154AF"/>
    <w:rsid w:val="00B34022"/>
    <w:rsid w:val="00B35244"/>
    <w:rsid w:val="00B41981"/>
    <w:rsid w:val="00B44E8A"/>
    <w:rsid w:val="00B46BCE"/>
    <w:rsid w:val="00B47BB0"/>
    <w:rsid w:val="00B52B84"/>
    <w:rsid w:val="00B55DE6"/>
    <w:rsid w:val="00B5617E"/>
    <w:rsid w:val="00B63FDD"/>
    <w:rsid w:val="00B648FC"/>
    <w:rsid w:val="00B771A5"/>
    <w:rsid w:val="00B81915"/>
    <w:rsid w:val="00B911DA"/>
    <w:rsid w:val="00B96B63"/>
    <w:rsid w:val="00BB19BD"/>
    <w:rsid w:val="00BC0628"/>
    <w:rsid w:val="00BE2129"/>
    <w:rsid w:val="00BE4BD8"/>
    <w:rsid w:val="00BF0E54"/>
    <w:rsid w:val="00BF585E"/>
    <w:rsid w:val="00BF59C7"/>
    <w:rsid w:val="00BF5CCB"/>
    <w:rsid w:val="00C06564"/>
    <w:rsid w:val="00C147A8"/>
    <w:rsid w:val="00C20660"/>
    <w:rsid w:val="00C21799"/>
    <w:rsid w:val="00C2542D"/>
    <w:rsid w:val="00C43652"/>
    <w:rsid w:val="00C550A9"/>
    <w:rsid w:val="00C75CE8"/>
    <w:rsid w:val="00C77699"/>
    <w:rsid w:val="00CB256B"/>
    <w:rsid w:val="00CC4A6E"/>
    <w:rsid w:val="00CC56E2"/>
    <w:rsid w:val="00CD3D21"/>
    <w:rsid w:val="00CD3F01"/>
    <w:rsid w:val="00CE619C"/>
    <w:rsid w:val="00CE667F"/>
    <w:rsid w:val="00CE6F4E"/>
    <w:rsid w:val="00D05916"/>
    <w:rsid w:val="00D102C7"/>
    <w:rsid w:val="00D10464"/>
    <w:rsid w:val="00D2017F"/>
    <w:rsid w:val="00D20412"/>
    <w:rsid w:val="00D27A5F"/>
    <w:rsid w:val="00D3494D"/>
    <w:rsid w:val="00D55331"/>
    <w:rsid w:val="00D64AB3"/>
    <w:rsid w:val="00D75E47"/>
    <w:rsid w:val="00DA26D3"/>
    <w:rsid w:val="00DB46FF"/>
    <w:rsid w:val="00DB64CE"/>
    <w:rsid w:val="00DC40DA"/>
    <w:rsid w:val="00DF3DCE"/>
    <w:rsid w:val="00E10B5F"/>
    <w:rsid w:val="00E22519"/>
    <w:rsid w:val="00E23768"/>
    <w:rsid w:val="00E35BC5"/>
    <w:rsid w:val="00E5513D"/>
    <w:rsid w:val="00E6080B"/>
    <w:rsid w:val="00E769E1"/>
    <w:rsid w:val="00E80532"/>
    <w:rsid w:val="00E84CE3"/>
    <w:rsid w:val="00E90FBB"/>
    <w:rsid w:val="00EB1EC1"/>
    <w:rsid w:val="00EC0FA8"/>
    <w:rsid w:val="00EC212E"/>
    <w:rsid w:val="00EC2A82"/>
    <w:rsid w:val="00ED31FB"/>
    <w:rsid w:val="00ED49FB"/>
    <w:rsid w:val="00EE2714"/>
    <w:rsid w:val="00EE45D7"/>
    <w:rsid w:val="00F05DDC"/>
    <w:rsid w:val="00F11A1F"/>
    <w:rsid w:val="00F23FC9"/>
    <w:rsid w:val="00F3481F"/>
    <w:rsid w:val="00F71B7C"/>
    <w:rsid w:val="00F82F20"/>
    <w:rsid w:val="00F943CE"/>
    <w:rsid w:val="00FA23BA"/>
    <w:rsid w:val="00FA5857"/>
    <w:rsid w:val="00FB4806"/>
    <w:rsid w:val="00FC2796"/>
    <w:rsid w:val="00FC3BF4"/>
    <w:rsid w:val="00FC61A0"/>
    <w:rsid w:val="00FE4281"/>
    <w:rsid w:val="00FF41BA"/>
    <w:rsid w:val="00FF6133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B25CC"/>
  <w15:chartTrackingRefBased/>
  <w15:docId w15:val="{674F8124-2F4F-43C2-9291-8D06995E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4F89"/>
    <w:pPr>
      <w:jc w:val="both"/>
    </w:pPr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67390"/>
    <w:pPr>
      <w:keepNext/>
      <w:outlineLvl w:val="0"/>
    </w:pPr>
    <w:rPr>
      <w:b/>
      <w:sz w:val="50"/>
    </w:rPr>
  </w:style>
  <w:style w:type="paragraph" w:styleId="Nadpis2">
    <w:name w:val="heading 2"/>
    <w:basedOn w:val="Nadpis1"/>
    <w:next w:val="Nadpis3"/>
    <w:qFormat/>
    <w:rsid w:val="003A56BF"/>
    <w:pPr>
      <w:widowControl w:val="0"/>
      <w:numPr>
        <w:ilvl w:val="1"/>
        <w:numId w:val="1"/>
      </w:numPr>
      <w:suppressAutoHyphens/>
      <w:spacing w:before="283" w:after="170"/>
      <w:ind w:left="0" w:firstLine="0"/>
      <w:outlineLvl w:val="1"/>
    </w:pPr>
    <w:rPr>
      <w:rFonts w:eastAsia="SimSun" w:cs="Tahoma"/>
      <w:bCs/>
      <w:iCs/>
      <w:sz w:val="32"/>
      <w:szCs w:val="28"/>
      <w:lang w:eastAsia="hi-IN"/>
    </w:rPr>
  </w:style>
  <w:style w:type="paragraph" w:styleId="Nadpis3">
    <w:name w:val="heading 3"/>
    <w:basedOn w:val="Nadpis1"/>
    <w:next w:val="Nadpis4"/>
    <w:qFormat/>
    <w:rsid w:val="00235708"/>
    <w:pPr>
      <w:widowControl w:val="0"/>
      <w:numPr>
        <w:ilvl w:val="2"/>
        <w:numId w:val="1"/>
      </w:numPr>
      <w:suppressAutoHyphens/>
      <w:spacing w:before="283" w:after="170"/>
      <w:ind w:left="0" w:firstLine="0"/>
      <w:outlineLvl w:val="2"/>
    </w:pPr>
    <w:rPr>
      <w:rFonts w:eastAsia="SimSun" w:cs="Tahoma"/>
      <w:bCs/>
      <w:sz w:val="28"/>
      <w:szCs w:val="28"/>
      <w:lang w:eastAsia="hi-IN"/>
    </w:rPr>
  </w:style>
  <w:style w:type="paragraph" w:styleId="Nadpis4">
    <w:name w:val="heading 4"/>
    <w:basedOn w:val="Nadpis1"/>
    <w:next w:val="Normln"/>
    <w:qFormat/>
    <w:rsid w:val="00287970"/>
    <w:pPr>
      <w:widowControl w:val="0"/>
      <w:numPr>
        <w:ilvl w:val="3"/>
        <w:numId w:val="1"/>
      </w:numPr>
      <w:suppressAutoHyphens/>
      <w:spacing w:before="283" w:after="170"/>
      <w:outlineLvl w:val="3"/>
    </w:pPr>
    <w:rPr>
      <w:rFonts w:eastAsia="SimSun" w:cs="Tahoma"/>
      <w:bCs/>
      <w:iCs/>
      <w:sz w:val="24"/>
      <w:szCs w:val="27"/>
      <w:lang w:eastAsia="hi-IN"/>
    </w:rPr>
  </w:style>
  <w:style w:type="paragraph" w:styleId="Nadpis5">
    <w:name w:val="heading 5"/>
    <w:basedOn w:val="Nadpis1"/>
    <w:next w:val="Nadpis6"/>
    <w:qFormat/>
    <w:pPr>
      <w:widowControl w:val="0"/>
      <w:numPr>
        <w:ilvl w:val="4"/>
        <w:numId w:val="1"/>
      </w:numPr>
      <w:suppressAutoHyphens/>
      <w:spacing w:before="283" w:after="170"/>
      <w:ind w:left="1020" w:firstLine="0"/>
      <w:outlineLvl w:val="4"/>
    </w:pPr>
    <w:rPr>
      <w:rFonts w:eastAsia="SimSun" w:cs="Tahoma"/>
      <w:bCs/>
      <w:sz w:val="24"/>
      <w:szCs w:val="27"/>
      <w:u w:val="single"/>
      <w:lang w:eastAsia="hi-IN"/>
    </w:rPr>
  </w:style>
  <w:style w:type="paragraph" w:styleId="Nadpis6">
    <w:name w:val="heading 6"/>
    <w:basedOn w:val="Nadpis1"/>
    <w:next w:val="Zkladntext"/>
    <w:qFormat/>
    <w:pPr>
      <w:widowControl w:val="0"/>
      <w:numPr>
        <w:ilvl w:val="5"/>
        <w:numId w:val="1"/>
      </w:numPr>
      <w:suppressAutoHyphens/>
      <w:spacing w:before="283" w:after="170"/>
      <w:ind w:left="1134" w:firstLine="0"/>
      <w:outlineLvl w:val="5"/>
    </w:pPr>
    <w:rPr>
      <w:rFonts w:eastAsia="SimSun" w:cs="Tahoma"/>
      <w:bCs/>
      <w:sz w:val="24"/>
      <w:u w:val="single"/>
      <w:lang w:eastAsia="hi-IN"/>
    </w:rPr>
  </w:style>
  <w:style w:type="paragraph" w:styleId="Nadpis7">
    <w:name w:val="heading 7"/>
    <w:basedOn w:val="Normln"/>
    <w:next w:val="Normln"/>
    <w:qFormat/>
    <w:pPr>
      <w:keepNext/>
      <w:ind w:firstLine="708"/>
      <w:outlineLvl w:val="6"/>
    </w:pPr>
    <w:rPr>
      <w:rFonts w:cs="Arial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rFonts w:ascii="Avalon" w:hAnsi="Avalon"/>
      <w:color w:val="000000"/>
    </w:rPr>
  </w:style>
  <w:style w:type="paragraph" w:customStyle="1" w:styleId="Zpteenadresa">
    <w:name w:val="Zpáteení adresa"/>
    <w:basedOn w:val="Normln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overflowPunct w:val="0"/>
      <w:autoSpaceDE w:val="0"/>
      <w:autoSpaceDN w:val="0"/>
      <w:adjustRightInd w:val="0"/>
      <w:spacing w:line="160" w:lineRule="atLeast"/>
      <w:textAlignment w:val="baseline"/>
    </w:pPr>
    <w:rPr>
      <w:sz w:val="14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pPr>
      <w:ind w:firstLine="708"/>
    </w:pPr>
    <w:rPr>
      <w:rFonts w:cs="Arial"/>
    </w:rPr>
  </w:style>
  <w:style w:type="paragraph" w:styleId="Zkladntextodsazen2">
    <w:name w:val="Body Text Indent 2"/>
    <w:basedOn w:val="Normln"/>
    <w:semiHidden/>
    <w:pPr>
      <w:ind w:firstLine="708"/>
    </w:pPr>
    <w:rPr>
      <w:rFonts w:cs="Arial"/>
      <w:bCs/>
      <w:color w:val="FF00FF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Odrky-pomlky">
    <w:name w:val="Odrážky - pomlčky"/>
    <w:basedOn w:val="slovn1"/>
    <w:pPr>
      <w:numPr>
        <w:numId w:val="7"/>
      </w:numPr>
      <w:spacing w:before="57" w:after="57"/>
    </w:pPr>
  </w:style>
  <w:style w:type="paragraph" w:customStyle="1" w:styleId="slovn1">
    <w:name w:val="Číslování 1"/>
    <w:basedOn w:val="Seznam"/>
    <w:pPr>
      <w:numPr>
        <w:numId w:val="2"/>
      </w:numPr>
      <w:spacing w:after="170"/>
    </w:pPr>
  </w:style>
  <w:style w:type="paragraph" w:styleId="Seznam">
    <w:name w:val="List"/>
    <w:basedOn w:val="Zkladntext"/>
    <w:semiHidden/>
    <w:pPr>
      <w:widowControl/>
      <w:suppressAutoHyphens/>
      <w:autoSpaceDE/>
      <w:autoSpaceDN/>
      <w:adjustRightInd/>
      <w:ind w:firstLine="709"/>
    </w:pPr>
    <w:rPr>
      <w:rFonts w:ascii="Arial" w:eastAsia="SimSun" w:hAnsi="Arial" w:cs="Tahoma"/>
      <w:color w:val="auto"/>
      <w:kern w:val="1"/>
      <w:lang w:eastAsia="hi-IN"/>
    </w:rPr>
  </w:style>
  <w:style w:type="paragraph" w:styleId="Zkladntextodsazen3">
    <w:name w:val="Body Text Indent 3"/>
    <w:basedOn w:val="Normln"/>
    <w:semiHidden/>
    <w:pPr>
      <w:ind w:firstLine="720"/>
    </w:pPr>
    <w:rPr>
      <w:rFonts w:ascii="Avalon" w:hAnsi="Avalon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valon" w:hAnsi="Avalon"/>
    </w:rPr>
  </w:style>
  <w:style w:type="character" w:customStyle="1" w:styleId="ZkladntextChar">
    <w:name w:val="Základní text Char"/>
    <w:link w:val="Zkladntext"/>
    <w:semiHidden/>
    <w:rsid w:val="00AD7E45"/>
    <w:rPr>
      <w:rFonts w:ascii="Avalon" w:hAnsi="Avalon"/>
      <w:color w:val="000000"/>
      <w:sz w:val="24"/>
      <w:szCs w:val="24"/>
    </w:rPr>
  </w:style>
  <w:style w:type="paragraph" w:customStyle="1" w:styleId="dka">
    <w:name w:val="Řádka"/>
    <w:rsid w:val="00645FF4"/>
    <w:pPr>
      <w:widowControl w:val="0"/>
      <w:autoSpaceDE w:val="0"/>
      <w:autoSpaceDN w:val="0"/>
      <w:adjustRightInd w:val="0"/>
    </w:pPr>
    <w:rPr>
      <w:rFonts w:ascii="Avalon" w:hAnsi="Avalo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7774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77746"/>
    <w:rPr>
      <w:rFonts w:ascii="Arial" w:hAnsi="Arial"/>
      <w:sz w:val="24"/>
      <w:szCs w:val="24"/>
    </w:rPr>
  </w:style>
  <w:style w:type="character" w:customStyle="1" w:styleId="ZpatChar">
    <w:name w:val="Zápatí Char"/>
    <w:link w:val="Zpat"/>
    <w:uiPriority w:val="99"/>
    <w:rsid w:val="00A77746"/>
    <w:rPr>
      <w:rFonts w:ascii="Avalon" w:hAnsi="Avalon"/>
      <w:sz w:val="24"/>
      <w:szCs w:val="24"/>
    </w:rPr>
  </w:style>
  <w:style w:type="character" w:customStyle="1" w:styleId="Nadpis1Char">
    <w:name w:val="Nadpis 1 Char"/>
    <w:link w:val="Nadpis1"/>
    <w:rsid w:val="00A077B3"/>
    <w:rPr>
      <w:rFonts w:ascii="Arial" w:hAnsi="Arial"/>
      <w:b/>
      <w:sz w:val="50"/>
      <w:szCs w:val="24"/>
    </w:rPr>
  </w:style>
  <w:style w:type="character" w:styleId="Nevyeenzmnka">
    <w:name w:val="Unresolved Mention"/>
    <w:uiPriority w:val="99"/>
    <w:semiHidden/>
    <w:unhideWhenUsed/>
    <w:rsid w:val="00370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elier.alfa@ji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euwi.filip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telier.alfa@ji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ATELIER ALFA, spol.s r.o. Jihlava</Company>
  <LinksUpToDate>false</LinksUpToDate>
  <CharactersWithSpaces>2326</CharactersWithSpaces>
  <SharedDoc>false</SharedDoc>
  <HLinks>
    <vt:vector size="18" baseType="variant">
      <vt:variant>
        <vt:i4>917619</vt:i4>
      </vt:variant>
      <vt:variant>
        <vt:i4>6</vt:i4>
      </vt:variant>
      <vt:variant>
        <vt:i4>0</vt:i4>
      </vt:variant>
      <vt:variant>
        <vt:i4>5</vt:i4>
      </vt:variant>
      <vt:variant>
        <vt:lpwstr>mailto:neuwi.filip@gmail.com</vt:lpwstr>
      </vt:variant>
      <vt:variant>
        <vt:lpwstr/>
      </vt:variant>
      <vt:variant>
        <vt:i4>3145808</vt:i4>
      </vt:variant>
      <vt:variant>
        <vt:i4>3</vt:i4>
      </vt:variant>
      <vt:variant>
        <vt:i4>0</vt:i4>
      </vt:variant>
      <vt:variant>
        <vt:i4>5</vt:i4>
      </vt:variant>
      <vt:variant>
        <vt:lpwstr>mailto:atelier.alfa@ji.cz</vt:lpwstr>
      </vt:variant>
      <vt:variant>
        <vt:lpwstr/>
      </vt:variant>
      <vt:variant>
        <vt:i4>3145808</vt:i4>
      </vt:variant>
      <vt:variant>
        <vt:i4>0</vt:i4>
      </vt:variant>
      <vt:variant>
        <vt:i4>0</vt:i4>
      </vt:variant>
      <vt:variant>
        <vt:i4>5</vt:i4>
      </vt:variant>
      <vt:variant>
        <vt:lpwstr>mailto:atelier.alfa@ji.cz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Ing.Milan Trnka</dc:creator>
  <cp:keywords/>
  <cp:lastModifiedBy>Slavomír Langmajer</cp:lastModifiedBy>
  <cp:revision>2</cp:revision>
  <cp:lastPrinted>2013-12-16T14:15:00Z</cp:lastPrinted>
  <dcterms:created xsi:type="dcterms:W3CDTF">2024-02-21T13:50:00Z</dcterms:created>
  <dcterms:modified xsi:type="dcterms:W3CDTF">2024-02-21T13:50:00Z</dcterms:modified>
</cp:coreProperties>
</file>